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395405" w14:textId="1D9E62FF" w:rsidR="00481FD2" w:rsidRPr="00D452C4" w:rsidRDefault="007342A1">
      <w:pPr>
        <w:jc w:val="center"/>
        <w:rPr>
          <w:b/>
          <w:sz w:val="23"/>
          <w:szCs w:val="23"/>
        </w:rPr>
      </w:pPr>
      <w:r>
        <w:rPr>
          <w:b/>
          <w:sz w:val="22"/>
          <w:szCs w:val="22"/>
        </w:rPr>
        <w:t xml:space="preserve">                                               </w:t>
      </w:r>
      <w:r w:rsidR="004A27F0" w:rsidRPr="00D452C4">
        <w:rPr>
          <w:b/>
          <w:sz w:val="23"/>
          <w:szCs w:val="23"/>
        </w:rPr>
        <w:t>UMOWA  Nr .......</w:t>
      </w:r>
      <w:r w:rsidRPr="00D452C4">
        <w:rPr>
          <w:b/>
          <w:sz w:val="23"/>
          <w:szCs w:val="23"/>
        </w:rPr>
        <w:t xml:space="preserve">                                                PROJEKT</w:t>
      </w:r>
    </w:p>
    <w:p w14:paraId="3258FBF0" w14:textId="77777777" w:rsidR="004A27F0" w:rsidRPr="00D452C4" w:rsidRDefault="004A27F0" w:rsidP="004A27F0">
      <w:pPr>
        <w:jc w:val="both"/>
        <w:rPr>
          <w:sz w:val="23"/>
          <w:szCs w:val="23"/>
        </w:rPr>
      </w:pPr>
    </w:p>
    <w:p w14:paraId="1AC601E7" w14:textId="01F56181" w:rsidR="00FA6617" w:rsidRPr="000F1264" w:rsidRDefault="00F71EAB" w:rsidP="00FA6617">
      <w:pPr>
        <w:spacing w:line="283" w:lineRule="exact"/>
        <w:jc w:val="both"/>
        <w:rPr>
          <w:sz w:val="23"/>
          <w:szCs w:val="23"/>
        </w:rPr>
      </w:pPr>
      <w:r w:rsidRPr="000F1264">
        <w:rPr>
          <w:color w:val="000000"/>
          <w:spacing w:val="-6"/>
          <w:sz w:val="23"/>
          <w:szCs w:val="23"/>
        </w:rPr>
        <w:t>W</w:t>
      </w:r>
      <w:r w:rsidR="00FA6617" w:rsidRPr="000F1264">
        <w:rPr>
          <w:color w:val="000000"/>
          <w:spacing w:val="-6"/>
          <w:sz w:val="23"/>
          <w:szCs w:val="23"/>
        </w:rPr>
        <w:t xml:space="preserve"> dniu  .......……………………….. w Białej Podlaskiej pomiędzy:</w:t>
      </w:r>
    </w:p>
    <w:p w14:paraId="3943C95E" w14:textId="38F37822" w:rsidR="00FA6617" w:rsidRPr="000F1264" w:rsidRDefault="00FA6617" w:rsidP="00FA6617">
      <w:pPr>
        <w:spacing w:line="283" w:lineRule="exact"/>
        <w:jc w:val="both"/>
        <w:rPr>
          <w:sz w:val="23"/>
          <w:szCs w:val="23"/>
        </w:rPr>
      </w:pPr>
      <w:r w:rsidRPr="000F1264">
        <w:rPr>
          <w:b/>
          <w:bCs/>
          <w:color w:val="000000"/>
          <w:spacing w:val="-6"/>
          <w:sz w:val="23"/>
          <w:szCs w:val="23"/>
        </w:rPr>
        <w:t xml:space="preserve">Gminą Miejską Biała Podlaska </w:t>
      </w:r>
      <w:r w:rsidRPr="000F1264">
        <w:rPr>
          <w:color w:val="000000"/>
          <w:spacing w:val="-6"/>
          <w:sz w:val="23"/>
          <w:szCs w:val="23"/>
        </w:rPr>
        <w:t xml:space="preserve">z siedzibą w </w:t>
      </w:r>
      <w:r w:rsidRPr="000F1264">
        <w:rPr>
          <w:color w:val="000000"/>
          <w:spacing w:val="-7"/>
          <w:sz w:val="23"/>
          <w:szCs w:val="23"/>
        </w:rPr>
        <w:t>Białej Podlaskiej przy ulicy Marszałka</w:t>
      </w:r>
      <w:r w:rsidRPr="000F1264">
        <w:rPr>
          <w:color w:val="000000"/>
          <w:spacing w:val="-7"/>
          <w:sz w:val="23"/>
          <w:szCs w:val="23"/>
        </w:rPr>
        <w:br/>
        <w:t xml:space="preserve">J. Piłsudskiego 3, 21 – 500 Biała Podlaska (NIP 537-23-35-662, REGON 030237380) reprezentowaną przez </w:t>
      </w:r>
    </w:p>
    <w:p w14:paraId="7890FBCE" w14:textId="77777777" w:rsidR="00FA6617" w:rsidRPr="000F1264" w:rsidRDefault="00FA6617" w:rsidP="00FA6617">
      <w:pPr>
        <w:spacing w:line="283" w:lineRule="exact"/>
        <w:jc w:val="both"/>
        <w:rPr>
          <w:bCs/>
          <w:sz w:val="23"/>
          <w:szCs w:val="23"/>
        </w:rPr>
      </w:pPr>
      <w:r w:rsidRPr="000F1264">
        <w:rPr>
          <w:bCs/>
          <w:sz w:val="23"/>
          <w:szCs w:val="23"/>
        </w:rPr>
        <w:t>Pana Michała Litwiniuka</w:t>
      </w:r>
      <w:r w:rsidRPr="000F1264">
        <w:rPr>
          <w:bCs/>
          <w:spacing w:val="-12"/>
          <w:sz w:val="23"/>
          <w:szCs w:val="23"/>
        </w:rPr>
        <w:t xml:space="preserve"> -  Prezydenta Miasta</w:t>
      </w:r>
    </w:p>
    <w:p w14:paraId="595A6A87" w14:textId="2632FB70" w:rsidR="004B5B06" w:rsidRPr="000F1264" w:rsidRDefault="004B5B06" w:rsidP="004B5B06">
      <w:pPr>
        <w:tabs>
          <w:tab w:val="left" w:pos="290"/>
        </w:tabs>
        <w:suppressAutoHyphens w:val="0"/>
        <w:spacing w:line="276" w:lineRule="auto"/>
        <w:contextualSpacing/>
        <w:jc w:val="both"/>
        <w:rPr>
          <w:sz w:val="23"/>
          <w:szCs w:val="23"/>
          <w:lang w:eastAsia="pl-PL"/>
        </w:rPr>
      </w:pPr>
      <w:r w:rsidRPr="000F1264">
        <w:rPr>
          <w:bCs/>
          <w:color w:val="000000"/>
          <w:spacing w:val="-8"/>
          <w:kern w:val="1"/>
          <w:sz w:val="23"/>
          <w:szCs w:val="23"/>
          <w:lang w:bidi="hi-IN"/>
        </w:rPr>
        <w:t xml:space="preserve">przy kontrasygnacie </w:t>
      </w:r>
      <w:r w:rsidRPr="000F1264">
        <w:rPr>
          <w:bCs/>
          <w:sz w:val="23"/>
          <w:szCs w:val="23"/>
          <w:lang w:eastAsia="pl-PL"/>
        </w:rPr>
        <w:t xml:space="preserve">Pani </w:t>
      </w:r>
      <w:r w:rsidRPr="000F1264">
        <w:rPr>
          <w:bCs/>
          <w:sz w:val="23"/>
          <w:szCs w:val="23"/>
          <w:lang w:val="x-none" w:eastAsia="pl-PL"/>
        </w:rPr>
        <w:t xml:space="preserve">Marty </w:t>
      </w:r>
      <w:r w:rsidRPr="000F1264">
        <w:rPr>
          <w:bCs/>
          <w:sz w:val="23"/>
          <w:szCs w:val="23"/>
          <w:lang w:eastAsia="pl-PL"/>
        </w:rPr>
        <w:t>Mirończuk</w:t>
      </w:r>
      <w:r w:rsidRPr="000F1264">
        <w:rPr>
          <w:bCs/>
          <w:sz w:val="23"/>
          <w:szCs w:val="23"/>
          <w:lang w:val="x-none" w:eastAsia="pl-PL"/>
        </w:rPr>
        <w:t xml:space="preserve"> </w:t>
      </w:r>
      <w:r w:rsidRPr="000F1264">
        <w:rPr>
          <w:bCs/>
          <w:sz w:val="23"/>
          <w:szCs w:val="23"/>
          <w:lang w:eastAsia="pl-PL"/>
        </w:rPr>
        <w:t xml:space="preserve">- </w:t>
      </w:r>
      <w:r w:rsidRPr="000F1264">
        <w:rPr>
          <w:bCs/>
          <w:sz w:val="23"/>
          <w:szCs w:val="23"/>
          <w:lang w:val="x-none" w:eastAsia="pl-PL"/>
        </w:rPr>
        <w:t>Skarbnika Miasta</w:t>
      </w:r>
      <w:r w:rsidRPr="000F1264">
        <w:rPr>
          <w:bCs/>
          <w:sz w:val="23"/>
          <w:szCs w:val="23"/>
          <w:lang w:eastAsia="pl-PL"/>
        </w:rPr>
        <w:t xml:space="preserve">, </w:t>
      </w:r>
      <w:r w:rsidR="000E7A15" w:rsidRPr="000F1264">
        <w:rPr>
          <w:bCs/>
          <w:sz w:val="23"/>
          <w:szCs w:val="23"/>
          <w:lang w:eastAsia="pl-PL"/>
        </w:rPr>
        <w:t>zwanym „Zamawiającym”</w:t>
      </w:r>
    </w:p>
    <w:p w14:paraId="714E54A4" w14:textId="77777777" w:rsidR="00FA6617" w:rsidRPr="000F1264" w:rsidRDefault="00FA6617" w:rsidP="00FA6617">
      <w:pPr>
        <w:spacing w:line="274" w:lineRule="exact"/>
        <w:ind w:left="38"/>
        <w:jc w:val="both"/>
        <w:rPr>
          <w:sz w:val="23"/>
          <w:szCs w:val="23"/>
        </w:rPr>
      </w:pPr>
      <w:r w:rsidRPr="000F1264">
        <w:rPr>
          <w:b/>
          <w:bCs/>
          <w:color w:val="000000"/>
          <w:spacing w:val="-5"/>
          <w:sz w:val="23"/>
          <w:szCs w:val="23"/>
        </w:rPr>
        <w:t>a ……………………………………………………………………..,</w:t>
      </w:r>
    </w:p>
    <w:p w14:paraId="65120EF0" w14:textId="77777777" w:rsidR="00FA6617" w:rsidRPr="000F1264" w:rsidRDefault="00FA6617" w:rsidP="00FA6617">
      <w:pPr>
        <w:tabs>
          <w:tab w:val="left" w:pos="5222"/>
        </w:tabs>
        <w:spacing w:line="274" w:lineRule="exact"/>
        <w:ind w:left="34"/>
        <w:jc w:val="both"/>
        <w:rPr>
          <w:sz w:val="23"/>
          <w:szCs w:val="23"/>
        </w:rPr>
      </w:pPr>
      <w:r w:rsidRPr="000F1264">
        <w:rPr>
          <w:color w:val="000000"/>
          <w:sz w:val="23"/>
          <w:szCs w:val="23"/>
        </w:rPr>
        <w:t xml:space="preserve"> </w:t>
      </w:r>
      <w:r w:rsidRPr="000F1264">
        <w:rPr>
          <w:color w:val="000000"/>
          <w:spacing w:val="-7"/>
          <w:sz w:val="23"/>
          <w:szCs w:val="23"/>
        </w:rPr>
        <w:t xml:space="preserve">zwanym </w:t>
      </w:r>
      <w:r w:rsidRPr="000F1264">
        <w:rPr>
          <w:b/>
          <w:bCs/>
          <w:color w:val="000000"/>
          <w:spacing w:val="-7"/>
          <w:sz w:val="23"/>
          <w:szCs w:val="23"/>
        </w:rPr>
        <w:t xml:space="preserve">„Wykonawcą”, </w:t>
      </w:r>
    </w:p>
    <w:p w14:paraId="5E5DF1AD" w14:textId="77777777" w:rsidR="0098480A" w:rsidRPr="000F1264" w:rsidRDefault="0098480A" w:rsidP="0098480A">
      <w:pPr>
        <w:tabs>
          <w:tab w:val="left" w:pos="5222"/>
        </w:tabs>
        <w:spacing w:line="274" w:lineRule="exact"/>
        <w:ind w:left="34"/>
        <w:jc w:val="both"/>
        <w:rPr>
          <w:sz w:val="23"/>
          <w:szCs w:val="23"/>
        </w:rPr>
      </w:pPr>
    </w:p>
    <w:p w14:paraId="6F5011E0" w14:textId="3628BA85" w:rsidR="00033AF2" w:rsidRPr="000F1264" w:rsidRDefault="00033AF2" w:rsidP="00033AF2">
      <w:pPr>
        <w:shd w:val="clear" w:color="auto" w:fill="FFFFFF"/>
        <w:ind w:right="115"/>
        <w:jc w:val="both"/>
        <w:rPr>
          <w:sz w:val="23"/>
          <w:szCs w:val="23"/>
        </w:rPr>
      </w:pPr>
      <w:r w:rsidRPr="000F1264">
        <w:rPr>
          <w:iCs/>
          <w:sz w:val="23"/>
          <w:szCs w:val="23"/>
        </w:rPr>
        <w:t xml:space="preserve">na podstawie dokonanego przez Zamawiającego wyboru oferty w trybie zapytania ofertowego, </w:t>
      </w:r>
      <w:r w:rsidR="004B5B06" w:rsidRPr="000F1264">
        <w:rPr>
          <w:iCs/>
          <w:sz w:val="23"/>
          <w:szCs w:val="23"/>
        </w:rPr>
        <w:br/>
      </w:r>
      <w:r w:rsidRPr="000F1264">
        <w:rPr>
          <w:iCs/>
          <w:sz w:val="23"/>
          <w:szCs w:val="23"/>
        </w:rPr>
        <w:t xml:space="preserve">o wartości szacunkowej poniżej kwoty, o której mowa w art. 2 ust. 1 pkt 1 ustawy </w:t>
      </w:r>
      <w:r w:rsidR="004C7E62" w:rsidRPr="000F1264">
        <w:rPr>
          <w:iCs/>
          <w:sz w:val="23"/>
          <w:szCs w:val="23"/>
        </w:rPr>
        <w:t xml:space="preserve">                           </w:t>
      </w:r>
      <w:r w:rsidRPr="000F1264">
        <w:rPr>
          <w:iCs/>
          <w:sz w:val="23"/>
          <w:szCs w:val="23"/>
        </w:rPr>
        <w:t>z dn. 11 września 2019 r. Prawo zamówień publicznych (Dz. U. z 20</w:t>
      </w:r>
      <w:r w:rsidR="00FC6156" w:rsidRPr="000F1264">
        <w:rPr>
          <w:iCs/>
          <w:sz w:val="23"/>
          <w:szCs w:val="23"/>
        </w:rPr>
        <w:t>2</w:t>
      </w:r>
      <w:r w:rsidR="00BC1CAA" w:rsidRPr="000F1264">
        <w:rPr>
          <w:iCs/>
          <w:sz w:val="23"/>
          <w:szCs w:val="23"/>
        </w:rPr>
        <w:t>4</w:t>
      </w:r>
      <w:r w:rsidRPr="000F1264">
        <w:rPr>
          <w:iCs/>
          <w:sz w:val="23"/>
          <w:szCs w:val="23"/>
        </w:rPr>
        <w:t xml:space="preserve"> r. poz. </w:t>
      </w:r>
      <w:r w:rsidR="00BC1CAA" w:rsidRPr="000F1264">
        <w:rPr>
          <w:iCs/>
          <w:sz w:val="23"/>
          <w:szCs w:val="23"/>
        </w:rPr>
        <w:t>1320</w:t>
      </w:r>
      <w:r w:rsidR="000F1264" w:rsidRPr="000F1264">
        <w:rPr>
          <w:iCs/>
          <w:sz w:val="23"/>
          <w:szCs w:val="23"/>
        </w:rPr>
        <w:t xml:space="preserve">, </w:t>
      </w:r>
      <w:r w:rsidR="000F1264" w:rsidRPr="000F1264">
        <w:rPr>
          <w:iCs/>
          <w:sz w:val="23"/>
          <w:szCs w:val="23"/>
        </w:rPr>
        <w:br/>
        <w:t>z późn. zm.)</w:t>
      </w:r>
      <w:r w:rsidR="00BC1CAA" w:rsidRPr="000F1264">
        <w:rPr>
          <w:iCs/>
          <w:sz w:val="23"/>
          <w:szCs w:val="23"/>
        </w:rPr>
        <w:t xml:space="preserve"> oraz zgodnie z § 12</w:t>
      </w:r>
      <w:r w:rsidRPr="000F1264">
        <w:rPr>
          <w:iCs/>
          <w:sz w:val="23"/>
          <w:szCs w:val="23"/>
        </w:rPr>
        <w:t xml:space="preserve"> regulaminu postępowania o udzielenie zamówienia publicznego, stanowiącego załącznik do zarządzeni</w:t>
      </w:r>
      <w:r w:rsidR="004C7E62" w:rsidRPr="000F1264">
        <w:rPr>
          <w:iCs/>
          <w:sz w:val="23"/>
          <w:szCs w:val="23"/>
        </w:rPr>
        <w:t>a</w:t>
      </w:r>
      <w:r w:rsidRPr="000F1264">
        <w:rPr>
          <w:iCs/>
          <w:sz w:val="23"/>
          <w:szCs w:val="23"/>
        </w:rPr>
        <w:t xml:space="preserve"> Nr 9/21 Prezydenta Miasta Biała Podlaska z dnia 11 stycznia 2021 r.,</w:t>
      </w:r>
      <w:r w:rsidR="00FC6156" w:rsidRPr="000F1264">
        <w:rPr>
          <w:iCs/>
          <w:sz w:val="23"/>
          <w:szCs w:val="23"/>
        </w:rPr>
        <w:t xml:space="preserve"> </w:t>
      </w:r>
      <w:r w:rsidR="008157A1" w:rsidRPr="000F1264">
        <w:rPr>
          <w:sz w:val="23"/>
          <w:szCs w:val="23"/>
        </w:rPr>
        <w:t xml:space="preserve">z późn. zm.), </w:t>
      </w:r>
      <w:r w:rsidRPr="000F1264">
        <w:rPr>
          <w:iCs/>
          <w:sz w:val="23"/>
          <w:szCs w:val="23"/>
        </w:rPr>
        <w:t>została zawarta umowa o treści następującej:</w:t>
      </w:r>
    </w:p>
    <w:p w14:paraId="7DD4471A" w14:textId="77777777" w:rsidR="00481FD2" w:rsidRPr="000F1264" w:rsidRDefault="00481FD2">
      <w:pPr>
        <w:ind w:left="720"/>
        <w:jc w:val="both"/>
        <w:rPr>
          <w:sz w:val="23"/>
          <w:szCs w:val="23"/>
        </w:rPr>
      </w:pPr>
    </w:p>
    <w:p w14:paraId="53B8A5C8" w14:textId="77777777" w:rsidR="00481FD2" w:rsidRPr="000F1264" w:rsidRDefault="00481FD2">
      <w:pPr>
        <w:jc w:val="center"/>
        <w:rPr>
          <w:sz w:val="23"/>
          <w:szCs w:val="23"/>
        </w:rPr>
      </w:pPr>
      <w:r w:rsidRPr="000F1264">
        <w:rPr>
          <w:b/>
          <w:sz w:val="23"/>
          <w:szCs w:val="23"/>
        </w:rPr>
        <w:t>§ 1</w:t>
      </w:r>
    </w:p>
    <w:p w14:paraId="003F92CF" w14:textId="4FF365F2" w:rsidR="001F33D5" w:rsidRPr="000F1264" w:rsidRDefault="00481FD2" w:rsidP="00F671D5">
      <w:pPr>
        <w:numPr>
          <w:ilvl w:val="0"/>
          <w:numId w:val="21"/>
        </w:numPr>
        <w:shd w:val="clear" w:color="auto" w:fill="FFFFFF"/>
        <w:spacing w:line="269" w:lineRule="exact"/>
        <w:ind w:left="426" w:hanging="426"/>
        <w:jc w:val="both"/>
        <w:rPr>
          <w:sz w:val="23"/>
          <w:szCs w:val="23"/>
        </w:rPr>
      </w:pPr>
      <w:r w:rsidRPr="000F1264">
        <w:rPr>
          <w:sz w:val="23"/>
          <w:szCs w:val="23"/>
        </w:rPr>
        <w:t>Zamawiający zleca</w:t>
      </w:r>
      <w:r w:rsidR="00DC4AD3" w:rsidRPr="000F1264">
        <w:rPr>
          <w:sz w:val="23"/>
          <w:szCs w:val="23"/>
        </w:rPr>
        <w:t>,</w:t>
      </w:r>
      <w:r w:rsidRPr="000F1264">
        <w:rPr>
          <w:sz w:val="23"/>
          <w:szCs w:val="23"/>
        </w:rPr>
        <w:t xml:space="preserve"> a Wykonawca przyjmuje do wykonania</w:t>
      </w:r>
      <w:r w:rsidR="00EF3937" w:rsidRPr="000F1264">
        <w:rPr>
          <w:sz w:val="23"/>
          <w:szCs w:val="23"/>
        </w:rPr>
        <w:t xml:space="preserve"> prace polegające</w:t>
      </w:r>
      <w:r w:rsidR="00E725CB" w:rsidRPr="000F1264">
        <w:rPr>
          <w:sz w:val="23"/>
          <w:szCs w:val="23"/>
        </w:rPr>
        <w:t xml:space="preserve"> </w:t>
      </w:r>
      <w:r w:rsidR="00EF3937" w:rsidRPr="000F1264">
        <w:rPr>
          <w:sz w:val="23"/>
          <w:szCs w:val="23"/>
        </w:rPr>
        <w:t>na</w:t>
      </w:r>
      <w:r w:rsidR="00F671D5" w:rsidRPr="000F1264">
        <w:rPr>
          <w:sz w:val="23"/>
          <w:szCs w:val="23"/>
        </w:rPr>
        <w:t xml:space="preserve"> </w:t>
      </w:r>
      <w:r w:rsidR="00EF3937" w:rsidRPr="000F1264">
        <w:rPr>
          <w:sz w:val="23"/>
          <w:szCs w:val="23"/>
        </w:rPr>
        <w:t>wycin</w:t>
      </w:r>
      <w:r w:rsidR="0093246A" w:rsidRPr="000F1264">
        <w:rPr>
          <w:sz w:val="23"/>
          <w:szCs w:val="23"/>
        </w:rPr>
        <w:t>ce</w:t>
      </w:r>
      <w:r w:rsidR="0020527D" w:rsidRPr="000F1264">
        <w:rPr>
          <w:sz w:val="23"/>
          <w:szCs w:val="23"/>
        </w:rPr>
        <w:t xml:space="preserve"> drzew oraz </w:t>
      </w:r>
      <w:r w:rsidR="00B77786" w:rsidRPr="000F1264">
        <w:rPr>
          <w:sz w:val="23"/>
          <w:szCs w:val="23"/>
        </w:rPr>
        <w:t>frezowan</w:t>
      </w:r>
      <w:r w:rsidR="00443450" w:rsidRPr="000F1264">
        <w:rPr>
          <w:sz w:val="23"/>
          <w:szCs w:val="23"/>
        </w:rPr>
        <w:t>iu</w:t>
      </w:r>
      <w:r w:rsidR="00B77786" w:rsidRPr="000F1264">
        <w:rPr>
          <w:sz w:val="23"/>
          <w:szCs w:val="23"/>
        </w:rPr>
        <w:t xml:space="preserve"> </w:t>
      </w:r>
      <w:r w:rsidR="006D3DFE" w:rsidRPr="000F1264">
        <w:rPr>
          <w:sz w:val="23"/>
          <w:szCs w:val="23"/>
        </w:rPr>
        <w:t xml:space="preserve">lub usunięciu karp </w:t>
      </w:r>
      <w:r w:rsidR="0020527D" w:rsidRPr="000F1264">
        <w:rPr>
          <w:sz w:val="23"/>
          <w:szCs w:val="23"/>
        </w:rPr>
        <w:t xml:space="preserve">wskazanych </w:t>
      </w:r>
      <w:r w:rsidR="001626FD" w:rsidRPr="000F1264">
        <w:rPr>
          <w:sz w:val="23"/>
          <w:szCs w:val="23"/>
        </w:rPr>
        <w:t xml:space="preserve">w </w:t>
      </w:r>
      <w:r w:rsidR="00F63D49" w:rsidRPr="000F1264">
        <w:rPr>
          <w:sz w:val="23"/>
          <w:szCs w:val="23"/>
        </w:rPr>
        <w:t>z</w:t>
      </w:r>
      <w:r w:rsidR="001626FD" w:rsidRPr="000F1264">
        <w:rPr>
          <w:sz w:val="23"/>
          <w:szCs w:val="23"/>
        </w:rPr>
        <w:t>ałączniku</w:t>
      </w:r>
      <w:r w:rsidR="00AE4853" w:rsidRPr="000F1264">
        <w:rPr>
          <w:sz w:val="23"/>
          <w:szCs w:val="23"/>
        </w:rPr>
        <w:t xml:space="preserve"> </w:t>
      </w:r>
      <w:r w:rsidR="001626FD" w:rsidRPr="000F1264">
        <w:rPr>
          <w:sz w:val="23"/>
          <w:szCs w:val="23"/>
        </w:rPr>
        <w:t>do niniejszej umowy</w:t>
      </w:r>
      <w:r w:rsidR="00E725CB" w:rsidRPr="000F1264">
        <w:rPr>
          <w:sz w:val="23"/>
          <w:szCs w:val="23"/>
        </w:rPr>
        <w:t xml:space="preserve"> </w:t>
      </w:r>
      <w:r w:rsidR="00EF3937" w:rsidRPr="000F1264">
        <w:rPr>
          <w:sz w:val="23"/>
          <w:szCs w:val="23"/>
        </w:rPr>
        <w:t>na nieruchomości</w:t>
      </w:r>
      <w:r w:rsidR="00AE4853" w:rsidRPr="000F1264">
        <w:rPr>
          <w:sz w:val="23"/>
          <w:szCs w:val="23"/>
        </w:rPr>
        <w:t>ach</w:t>
      </w:r>
      <w:r w:rsidR="001F33D5" w:rsidRPr="000F1264">
        <w:rPr>
          <w:sz w:val="23"/>
          <w:szCs w:val="23"/>
        </w:rPr>
        <w:t xml:space="preserve"> stanowiąc</w:t>
      </w:r>
      <w:r w:rsidR="00AE4853" w:rsidRPr="000F1264">
        <w:rPr>
          <w:sz w:val="23"/>
          <w:szCs w:val="23"/>
        </w:rPr>
        <w:t>ych</w:t>
      </w:r>
      <w:r w:rsidR="001F33D5" w:rsidRPr="000F1264">
        <w:rPr>
          <w:sz w:val="23"/>
          <w:szCs w:val="23"/>
        </w:rPr>
        <w:t xml:space="preserve"> własność Gminy Miejskiej Biała Podlaska</w:t>
      </w:r>
      <w:r w:rsidR="000E7A15" w:rsidRPr="000F1264">
        <w:rPr>
          <w:sz w:val="23"/>
          <w:szCs w:val="23"/>
        </w:rPr>
        <w:t>.</w:t>
      </w:r>
    </w:p>
    <w:p w14:paraId="7BA82E59" w14:textId="76D234AA" w:rsidR="006679BB" w:rsidRPr="000F1264" w:rsidRDefault="006679BB" w:rsidP="00033AF2">
      <w:pPr>
        <w:pStyle w:val="Akapitzlist"/>
        <w:numPr>
          <w:ilvl w:val="0"/>
          <w:numId w:val="21"/>
        </w:numPr>
        <w:shd w:val="clear" w:color="auto" w:fill="FFFFFF"/>
        <w:tabs>
          <w:tab w:val="left" w:pos="426"/>
        </w:tabs>
        <w:spacing w:line="269" w:lineRule="exact"/>
        <w:ind w:left="426"/>
        <w:jc w:val="both"/>
        <w:rPr>
          <w:sz w:val="23"/>
          <w:szCs w:val="23"/>
        </w:rPr>
      </w:pPr>
      <w:r w:rsidRPr="000F1264">
        <w:rPr>
          <w:color w:val="000000"/>
          <w:sz w:val="23"/>
          <w:szCs w:val="23"/>
        </w:rPr>
        <w:t xml:space="preserve">Przedmiot umowy winien być wykonany </w:t>
      </w:r>
      <w:r w:rsidRPr="000F1264">
        <w:rPr>
          <w:sz w:val="23"/>
          <w:szCs w:val="23"/>
        </w:rPr>
        <w:t>zgodnie z zasadami sztuki ogrodniczej oraz odrębnymi przepisami regulującymi zasady wycinki</w:t>
      </w:r>
      <w:r w:rsidR="00636172" w:rsidRPr="000F1264">
        <w:rPr>
          <w:sz w:val="23"/>
          <w:szCs w:val="23"/>
        </w:rPr>
        <w:t xml:space="preserve"> drzew</w:t>
      </w:r>
      <w:r w:rsidRPr="000F1264">
        <w:rPr>
          <w:sz w:val="23"/>
          <w:szCs w:val="23"/>
        </w:rPr>
        <w:t>.</w:t>
      </w:r>
    </w:p>
    <w:p w14:paraId="1FC81229" w14:textId="2AF1070C" w:rsidR="006C5292" w:rsidRPr="000F1264" w:rsidRDefault="006C5292" w:rsidP="006C5292">
      <w:pPr>
        <w:pStyle w:val="Akapitzlist"/>
        <w:numPr>
          <w:ilvl w:val="0"/>
          <w:numId w:val="21"/>
        </w:numPr>
        <w:shd w:val="clear" w:color="auto" w:fill="FFFFFF"/>
        <w:tabs>
          <w:tab w:val="left" w:pos="426"/>
        </w:tabs>
        <w:spacing w:line="269" w:lineRule="exact"/>
        <w:ind w:left="567" w:hanging="567"/>
        <w:jc w:val="both"/>
        <w:rPr>
          <w:sz w:val="23"/>
          <w:szCs w:val="23"/>
        </w:rPr>
      </w:pPr>
      <w:r w:rsidRPr="000F1264">
        <w:rPr>
          <w:sz w:val="23"/>
          <w:szCs w:val="23"/>
        </w:rPr>
        <w:t>Wykonawca wykona przedmiot umowy, o którym mowa w ust. 1</w:t>
      </w:r>
      <w:r w:rsidR="001F33D5" w:rsidRPr="000F1264">
        <w:rPr>
          <w:sz w:val="23"/>
          <w:szCs w:val="23"/>
        </w:rPr>
        <w:t xml:space="preserve"> </w:t>
      </w:r>
      <w:r w:rsidRPr="000F1264">
        <w:rPr>
          <w:sz w:val="23"/>
          <w:szCs w:val="23"/>
        </w:rPr>
        <w:t xml:space="preserve">własnymi </w:t>
      </w:r>
      <w:r w:rsidR="0044417C" w:rsidRPr="000F1264">
        <w:rPr>
          <w:sz w:val="23"/>
          <w:szCs w:val="23"/>
        </w:rPr>
        <w:t>siłami</w:t>
      </w:r>
      <w:r w:rsidRPr="000F1264">
        <w:rPr>
          <w:sz w:val="23"/>
          <w:szCs w:val="23"/>
        </w:rPr>
        <w:t>.</w:t>
      </w:r>
    </w:p>
    <w:p w14:paraId="596D5F72" w14:textId="77777777" w:rsidR="00477692" w:rsidRPr="000F1264" w:rsidRDefault="00477692" w:rsidP="006C5292">
      <w:pPr>
        <w:pStyle w:val="Akapitzlist"/>
        <w:numPr>
          <w:ilvl w:val="0"/>
          <w:numId w:val="21"/>
        </w:numPr>
        <w:shd w:val="clear" w:color="auto" w:fill="FFFFFF"/>
        <w:tabs>
          <w:tab w:val="left" w:pos="426"/>
        </w:tabs>
        <w:spacing w:line="269" w:lineRule="exact"/>
        <w:ind w:left="567" w:hanging="567"/>
        <w:jc w:val="both"/>
        <w:rPr>
          <w:sz w:val="23"/>
          <w:szCs w:val="23"/>
        </w:rPr>
      </w:pPr>
      <w:r w:rsidRPr="000F1264">
        <w:rPr>
          <w:sz w:val="23"/>
          <w:szCs w:val="23"/>
        </w:rPr>
        <w:t>Integralną część umowy stanowi oferta Wykonawcy.</w:t>
      </w:r>
    </w:p>
    <w:p w14:paraId="53F38D3A" w14:textId="77777777" w:rsidR="00481FD2" w:rsidRPr="000F1264" w:rsidRDefault="00481FD2" w:rsidP="00D61844">
      <w:pPr>
        <w:jc w:val="center"/>
        <w:rPr>
          <w:b/>
          <w:sz w:val="23"/>
          <w:szCs w:val="23"/>
        </w:rPr>
      </w:pPr>
      <w:r w:rsidRPr="000F1264">
        <w:rPr>
          <w:b/>
          <w:sz w:val="23"/>
          <w:szCs w:val="23"/>
        </w:rPr>
        <w:t>§ 2</w:t>
      </w:r>
    </w:p>
    <w:p w14:paraId="0C863BF5" w14:textId="53518CAD" w:rsidR="001D0CB7" w:rsidRPr="000F1264" w:rsidRDefault="00AB1B4D" w:rsidP="003E7733">
      <w:pPr>
        <w:widowControl w:val="0"/>
        <w:jc w:val="both"/>
        <w:rPr>
          <w:sz w:val="23"/>
          <w:szCs w:val="23"/>
        </w:rPr>
      </w:pPr>
      <w:r w:rsidRPr="000F1264">
        <w:rPr>
          <w:sz w:val="23"/>
          <w:szCs w:val="23"/>
        </w:rPr>
        <w:t xml:space="preserve">Okres realizacji umowy </w:t>
      </w:r>
      <w:r w:rsidR="000E4E33" w:rsidRPr="000F1264">
        <w:rPr>
          <w:sz w:val="23"/>
          <w:szCs w:val="23"/>
        </w:rPr>
        <w:t xml:space="preserve">- </w:t>
      </w:r>
      <w:r w:rsidRPr="000F1264">
        <w:rPr>
          <w:sz w:val="23"/>
          <w:szCs w:val="23"/>
        </w:rPr>
        <w:t xml:space="preserve">od dnia podpisania umowy </w:t>
      </w:r>
      <w:r w:rsidR="000E4E33" w:rsidRPr="000F1264">
        <w:rPr>
          <w:sz w:val="23"/>
          <w:szCs w:val="23"/>
        </w:rPr>
        <w:t xml:space="preserve">- </w:t>
      </w:r>
      <w:r w:rsidRPr="000F1264">
        <w:rPr>
          <w:sz w:val="23"/>
          <w:szCs w:val="23"/>
        </w:rPr>
        <w:t>do dnia</w:t>
      </w:r>
      <w:r w:rsidR="00D743BC" w:rsidRPr="000F1264">
        <w:rPr>
          <w:sz w:val="23"/>
          <w:szCs w:val="23"/>
        </w:rPr>
        <w:t xml:space="preserve"> </w:t>
      </w:r>
      <w:r w:rsidR="000F1264" w:rsidRPr="000F1264">
        <w:rPr>
          <w:b/>
          <w:sz w:val="23"/>
          <w:szCs w:val="23"/>
        </w:rPr>
        <w:t>19 grudnia 2025</w:t>
      </w:r>
      <w:r w:rsidR="00D743BC" w:rsidRPr="000F1264">
        <w:rPr>
          <w:b/>
          <w:sz w:val="23"/>
          <w:szCs w:val="23"/>
        </w:rPr>
        <w:t xml:space="preserve"> r.</w:t>
      </w:r>
      <w:r w:rsidR="00D743BC" w:rsidRPr="000F1264">
        <w:rPr>
          <w:sz w:val="23"/>
          <w:szCs w:val="23"/>
        </w:rPr>
        <w:t xml:space="preserve"> </w:t>
      </w:r>
    </w:p>
    <w:p w14:paraId="03269924" w14:textId="77777777" w:rsidR="002F63F2" w:rsidRPr="000F1264" w:rsidRDefault="002F63F2" w:rsidP="003E7733">
      <w:pPr>
        <w:widowControl w:val="0"/>
        <w:jc w:val="both"/>
        <w:rPr>
          <w:sz w:val="23"/>
          <w:szCs w:val="23"/>
        </w:rPr>
      </w:pPr>
    </w:p>
    <w:p w14:paraId="061507DF" w14:textId="2068CFB2" w:rsidR="00481FD2" w:rsidRPr="000F1264" w:rsidRDefault="00481FD2" w:rsidP="00D61844">
      <w:pPr>
        <w:jc w:val="center"/>
        <w:rPr>
          <w:sz w:val="23"/>
          <w:szCs w:val="23"/>
        </w:rPr>
      </w:pPr>
      <w:r w:rsidRPr="000F1264">
        <w:rPr>
          <w:b/>
          <w:sz w:val="23"/>
          <w:szCs w:val="23"/>
        </w:rPr>
        <w:t>§ 3</w:t>
      </w:r>
    </w:p>
    <w:p w14:paraId="6FDB999A" w14:textId="77777777" w:rsidR="00481FD2" w:rsidRPr="000F1264" w:rsidRDefault="00481FD2" w:rsidP="005D57FA">
      <w:pPr>
        <w:numPr>
          <w:ilvl w:val="1"/>
          <w:numId w:val="9"/>
        </w:numPr>
        <w:tabs>
          <w:tab w:val="clear" w:pos="1080"/>
          <w:tab w:val="num" w:pos="426"/>
        </w:tabs>
        <w:ind w:left="426"/>
        <w:jc w:val="both"/>
        <w:rPr>
          <w:sz w:val="23"/>
          <w:szCs w:val="23"/>
        </w:rPr>
      </w:pPr>
      <w:r w:rsidRPr="000F1264">
        <w:rPr>
          <w:sz w:val="23"/>
          <w:szCs w:val="23"/>
        </w:rPr>
        <w:t>W ramach prowadzonych prac wynikających z § 1 niniejszej umowy Wykonawca zobowiązuje się do:</w:t>
      </w:r>
    </w:p>
    <w:p w14:paraId="56A08D7F" w14:textId="77777777" w:rsidR="00481FD2" w:rsidRPr="000F1264" w:rsidRDefault="00481FD2">
      <w:pPr>
        <w:numPr>
          <w:ilvl w:val="0"/>
          <w:numId w:val="4"/>
        </w:numPr>
        <w:jc w:val="both"/>
        <w:rPr>
          <w:sz w:val="23"/>
          <w:szCs w:val="23"/>
        </w:rPr>
      </w:pPr>
      <w:r w:rsidRPr="000F1264">
        <w:rPr>
          <w:sz w:val="23"/>
          <w:szCs w:val="23"/>
        </w:rPr>
        <w:t>wykonywania prac zgodnie z wiedzą i doświadczeniem,</w:t>
      </w:r>
    </w:p>
    <w:p w14:paraId="68613858" w14:textId="05A34B2F" w:rsidR="00481FD2" w:rsidRPr="000F1264" w:rsidRDefault="00481FD2">
      <w:pPr>
        <w:numPr>
          <w:ilvl w:val="0"/>
          <w:numId w:val="4"/>
        </w:numPr>
        <w:jc w:val="both"/>
        <w:rPr>
          <w:sz w:val="23"/>
          <w:szCs w:val="23"/>
        </w:rPr>
      </w:pPr>
      <w:r w:rsidRPr="000F1264">
        <w:rPr>
          <w:sz w:val="23"/>
          <w:szCs w:val="23"/>
        </w:rPr>
        <w:t>zabezpieczeni</w:t>
      </w:r>
      <w:r w:rsidR="006C5292" w:rsidRPr="000F1264">
        <w:rPr>
          <w:sz w:val="23"/>
          <w:szCs w:val="23"/>
        </w:rPr>
        <w:t>a</w:t>
      </w:r>
      <w:r w:rsidRPr="000F1264">
        <w:rPr>
          <w:sz w:val="23"/>
          <w:szCs w:val="23"/>
        </w:rPr>
        <w:t xml:space="preserve"> potencjału ekonomicznego i technicznego, a także pracowników zdolnych do wykonania zamówienia,</w:t>
      </w:r>
    </w:p>
    <w:p w14:paraId="74BB87CB" w14:textId="6FD17940" w:rsidR="00481FD2" w:rsidRPr="000F1264" w:rsidRDefault="00481FD2">
      <w:pPr>
        <w:numPr>
          <w:ilvl w:val="0"/>
          <w:numId w:val="4"/>
        </w:numPr>
        <w:jc w:val="both"/>
        <w:rPr>
          <w:sz w:val="23"/>
          <w:szCs w:val="23"/>
        </w:rPr>
      </w:pPr>
      <w:r w:rsidRPr="000F1264">
        <w:rPr>
          <w:sz w:val="23"/>
          <w:szCs w:val="23"/>
        </w:rPr>
        <w:t>naprawienia we własnym zakresie ewentualnych szkód powstałych podczas usuwania drzew</w:t>
      </w:r>
      <w:r w:rsidR="00EB0C35" w:rsidRPr="000F1264">
        <w:rPr>
          <w:sz w:val="23"/>
          <w:szCs w:val="23"/>
        </w:rPr>
        <w:t xml:space="preserve"> i karp</w:t>
      </w:r>
      <w:r w:rsidR="0020268A" w:rsidRPr="000F1264">
        <w:rPr>
          <w:sz w:val="23"/>
          <w:szCs w:val="23"/>
        </w:rPr>
        <w:t>,</w:t>
      </w:r>
    </w:p>
    <w:p w14:paraId="5955724D" w14:textId="77777777" w:rsidR="0020268A" w:rsidRPr="000F1264" w:rsidRDefault="0020268A">
      <w:pPr>
        <w:numPr>
          <w:ilvl w:val="0"/>
          <w:numId w:val="4"/>
        </w:numPr>
        <w:jc w:val="both"/>
        <w:rPr>
          <w:sz w:val="23"/>
          <w:szCs w:val="23"/>
        </w:rPr>
      </w:pPr>
      <w:r w:rsidRPr="000F1264">
        <w:rPr>
          <w:sz w:val="23"/>
          <w:szCs w:val="23"/>
        </w:rPr>
        <w:t xml:space="preserve">wykonania projektu czasowej organizacji ruchu i przedłożenia go do Wydziału Dróg </w:t>
      </w:r>
      <w:r w:rsidRPr="000F1264">
        <w:rPr>
          <w:sz w:val="23"/>
          <w:szCs w:val="23"/>
        </w:rPr>
        <w:br/>
        <w:t>i Komunikacji w przypadku usuwania drzew z pasów drogowych,</w:t>
      </w:r>
    </w:p>
    <w:p w14:paraId="3E0EE20B" w14:textId="77777777" w:rsidR="001941BA" w:rsidRPr="000F1264" w:rsidRDefault="008A2265" w:rsidP="001941BA">
      <w:pPr>
        <w:pStyle w:val="Zwykytekst"/>
        <w:numPr>
          <w:ilvl w:val="0"/>
          <w:numId w:val="4"/>
        </w:numPr>
        <w:jc w:val="both"/>
        <w:rPr>
          <w:rFonts w:ascii="Times New Roman" w:hAnsi="Times New Roman" w:cs="Times New Roman"/>
          <w:sz w:val="23"/>
          <w:szCs w:val="23"/>
        </w:rPr>
      </w:pPr>
      <w:r w:rsidRPr="000F1264">
        <w:rPr>
          <w:rFonts w:ascii="Times New Roman" w:hAnsi="Times New Roman" w:cs="Times New Roman"/>
          <w:sz w:val="23"/>
          <w:szCs w:val="23"/>
        </w:rPr>
        <w:t>oznakowania i zabezpieczenia</w:t>
      </w:r>
      <w:r w:rsidR="001941BA" w:rsidRPr="000F1264">
        <w:rPr>
          <w:rFonts w:ascii="Times New Roman" w:hAnsi="Times New Roman" w:cs="Times New Roman"/>
          <w:sz w:val="23"/>
          <w:szCs w:val="23"/>
        </w:rPr>
        <w:t xml:space="preserve"> miejsc</w:t>
      </w:r>
      <w:r w:rsidRPr="000F1264">
        <w:rPr>
          <w:rFonts w:ascii="Times New Roman" w:hAnsi="Times New Roman" w:cs="Times New Roman"/>
          <w:sz w:val="23"/>
          <w:szCs w:val="23"/>
        </w:rPr>
        <w:t>a</w:t>
      </w:r>
      <w:r w:rsidR="001941BA" w:rsidRPr="000F1264">
        <w:rPr>
          <w:rFonts w:ascii="Times New Roman" w:hAnsi="Times New Roman" w:cs="Times New Roman"/>
          <w:sz w:val="23"/>
          <w:szCs w:val="23"/>
        </w:rPr>
        <w:t xml:space="preserve"> robót</w:t>
      </w:r>
      <w:r w:rsidRPr="000F1264">
        <w:rPr>
          <w:rFonts w:ascii="Times New Roman" w:hAnsi="Times New Roman" w:cs="Times New Roman"/>
          <w:sz w:val="23"/>
          <w:szCs w:val="23"/>
        </w:rPr>
        <w:t xml:space="preserve"> na własny koszt</w:t>
      </w:r>
      <w:r w:rsidR="001941BA" w:rsidRPr="000F1264">
        <w:rPr>
          <w:rFonts w:ascii="Times New Roman" w:hAnsi="Times New Roman" w:cs="Times New Roman"/>
          <w:sz w:val="23"/>
          <w:szCs w:val="23"/>
        </w:rPr>
        <w:t>.</w:t>
      </w:r>
    </w:p>
    <w:p w14:paraId="5C029351" w14:textId="77777777" w:rsidR="00B32AEE" w:rsidRPr="000F1264" w:rsidRDefault="008A2265" w:rsidP="00B32AEE">
      <w:pPr>
        <w:pStyle w:val="Zwykytekst"/>
        <w:numPr>
          <w:ilvl w:val="1"/>
          <w:numId w:val="9"/>
        </w:numPr>
        <w:tabs>
          <w:tab w:val="clear" w:pos="1080"/>
          <w:tab w:val="num" w:pos="426"/>
        </w:tabs>
        <w:ind w:left="426"/>
        <w:jc w:val="both"/>
        <w:rPr>
          <w:rFonts w:ascii="Times New Roman" w:hAnsi="Times New Roman" w:cs="Times New Roman"/>
          <w:sz w:val="23"/>
          <w:szCs w:val="23"/>
        </w:rPr>
      </w:pPr>
      <w:r w:rsidRPr="000F1264">
        <w:rPr>
          <w:rFonts w:ascii="Times New Roman" w:hAnsi="Times New Roman" w:cs="Times New Roman"/>
          <w:sz w:val="23"/>
          <w:szCs w:val="23"/>
        </w:rPr>
        <w:t>Przez cały okres trwania u</w:t>
      </w:r>
      <w:r w:rsidR="001941BA" w:rsidRPr="000F1264">
        <w:rPr>
          <w:rFonts w:ascii="Times New Roman" w:hAnsi="Times New Roman" w:cs="Times New Roman"/>
          <w:sz w:val="23"/>
          <w:szCs w:val="23"/>
        </w:rPr>
        <w:t xml:space="preserve">mowy Wykonawca zobowiązany jest posiadać ubezpieczenie </w:t>
      </w:r>
      <w:r w:rsidR="004828B4" w:rsidRPr="000F1264">
        <w:rPr>
          <w:rFonts w:ascii="Times New Roman" w:hAnsi="Times New Roman" w:cs="Times New Roman"/>
          <w:sz w:val="23"/>
          <w:szCs w:val="23"/>
        </w:rPr>
        <w:br/>
      </w:r>
      <w:r w:rsidR="001941BA" w:rsidRPr="000F1264">
        <w:rPr>
          <w:rFonts w:ascii="Times New Roman" w:hAnsi="Times New Roman" w:cs="Times New Roman"/>
          <w:sz w:val="23"/>
          <w:szCs w:val="23"/>
        </w:rPr>
        <w:t>od odpowiedzialności cywilnej (OC) w zakresie prowadzonej działalności gospodarczej związanej z przedmiotem zamówienia za szkody wyrządzone na osobie i mieniu osób trzecich</w:t>
      </w:r>
      <w:r w:rsidR="00EF3937" w:rsidRPr="000F1264">
        <w:rPr>
          <w:rFonts w:ascii="Times New Roman" w:hAnsi="Times New Roman" w:cs="Times New Roman"/>
          <w:sz w:val="23"/>
          <w:szCs w:val="23"/>
        </w:rPr>
        <w:t>.</w:t>
      </w:r>
      <w:r w:rsidR="001941BA" w:rsidRPr="000F1264">
        <w:rPr>
          <w:rFonts w:ascii="Times New Roman" w:hAnsi="Times New Roman" w:cs="Times New Roman"/>
          <w:sz w:val="23"/>
          <w:szCs w:val="23"/>
        </w:rPr>
        <w:t xml:space="preserve"> </w:t>
      </w:r>
    </w:p>
    <w:p w14:paraId="69DA63AA" w14:textId="77777777" w:rsidR="006C5292" w:rsidRPr="000F1264" w:rsidRDefault="006C5292" w:rsidP="00B32AEE">
      <w:pPr>
        <w:pStyle w:val="Zwykytekst"/>
        <w:numPr>
          <w:ilvl w:val="1"/>
          <w:numId w:val="9"/>
        </w:numPr>
        <w:tabs>
          <w:tab w:val="clear" w:pos="1080"/>
          <w:tab w:val="num" w:pos="426"/>
        </w:tabs>
        <w:ind w:left="426"/>
        <w:jc w:val="both"/>
        <w:rPr>
          <w:rFonts w:ascii="Times New Roman" w:hAnsi="Times New Roman" w:cs="Times New Roman"/>
          <w:sz w:val="23"/>
          <w:szCs w:val="23"/>
        </w:rPr>
      </w:pPr>
      <w:r w:rsidRPr="000F1264">
        <w:rPr>
          <w:rFonts w:ascii="Times New Roman" w:hAnsi="Times New Roman" w:cs="Times New Roman"/>
          <w:sz w:val="23"/>
          <w:szCs w:val="23"/>
        </w:rPr>
        <w:t xml:space="preserve">Wykonawca ponosi odpowiedzialność za skutki wszelkich działań związanych </w:t>
      </w:r>
      <w:r w:rsidRPr="000F1264">
        <w:rPr>
          <w:rFonts w:ascii="Times New Roman" w:hAnsi="Times New Roman" w:cs="Times New Roman"/>
          <w:sz w:val="23"/>
          <w:szCs w:val="23"/>
        </w:rPr>
        <w:br/>
        <w:t>z wykonywaniem umowy na terenie wycinki i poza nim.</w:t>
      </w:r>
    </w:p>
    <w:p w14:paraId="7A2E5768" w14:textId="77777777" w:rsidR="006C5292" w:rsidRPr="000F1264" w:rsidRDefault="006C5292" w:rsidP="006C5292">
      <w:pPr>
        <w:pStyle w:val="Zwykytekst"/>
        <w:numPr>
          <w:ilvl w:val="1"/>
          <w:numId w:val="9"/>
        </w:numPr>
        <w:tabs>
          <w:tab w:val="clear" w:pos="1080"/>
          <w:tab w:val="num" w:pos="426"/>
        </w:tabs>
        <w:ind w:left="426"/>
        <w:jc w:val="both"/>
        <w:rPr>
          <w:rFonts w:ascii="Times New Roman" w:hAnsi="Times New Roman" w:cs="Times New Roman"/>
          <w:sz w:val="23"/>
          <w:szCs w:val="23"/>
        </w:rPr>
      </w:pPr>
      <w:r w:rsidRPr="000F1264">
        <w:rPr>
          <w:rFonts w:ascii="Times New Roman" w:hAnsi="Times New Roman" w:cs="Times New Roman"/>
          <w:sz w:val="23"/>
          <w:szCs w:val="23"/>
        </w:rPr>
        <w:t>Wykonawca odpowiada za ewentualne szkody oraz następstwa nieszczęśliwych wypadków pracowników i osób trzecich, powstałe w związku z prowadzonymi robotami, w tym także związane z ruchem pojazdów.</w:t>
      </w:r>
    </w:p>
    <w:p w14:paraId="5EDC2B23" w14:textId="77777777" w:rsidR="006C5292" w:rsidRPr="000F1264" w:rsidRDefault="006C5292" w:rsidP="006C5292">
      <w:pPr>
        <w:pStyle w:val="Zwykytekst"/>
        <w:numPr>
          <w:ilvl w:val="1"/>
          <w:numId w:val="9"/>
        </w:numPr>
        <w:tabs>
          <w:tab w:val="clear" w:pos="1080"/>
          <w:tab w:val="num" w:pos="426"/>
        </w:tabs>
        <w:ind w:left="426"/>
        <w:jc w:val="both"/>
        <w:rPr>
          <w:rFonts w:ascii="Times New Roman" w:hAnsi="Times New Roman" w:cs="Times New Roman"/>
          <w:sz w:val="23"/>
          <w:szCs w:val="23"/>
        </w:rPr>
      </w:pPr>
      <w:r w:rsidRPr="000F1264">
        <w:rPr>
          <w:rFonts w:ascii="Times New Roman" w:hAnsi="Times New Roman" w:cs="Times New Roman"/>
          <w:sz w:val="23"/>
          <w:szCs w:val="23"/>
        </w:rPr>
        <w:t>W przypadku gdy w wyniku wycinki drzew nastąpi zniszczenie mienia Wykonawca dokona</w:t>
      </w:r>
      <w:r w:rsidR="00BB3E05" w:rsidRPr="000F1264">
        <w:rPr>
          <w:rFonts w:ascii="Times New Roman" w:hAnsi="Times New Roman" w:cs="Times New Roman"/>
          <w:sz w:val="23"/>
          <w:szCs w:val="23"/>
        </w:rPr>
        <w:t xml:space="preserve"> </w:t>
      </w:r>
      <w:r w:rsidR="004828B4" w:rsidRPr="000F1264">
        <w:rPr>
          <w:rFonts w:ascii="Times New Roman" w:hAnsi="Times New Roman" w:cs="Times New Roman"/>
          <w:sz w:val="23"/>
          <w:szCs w:val="23"/>
        </w:rPr>
        <w:br/>
      </w:r>
      <w:r w:rsidRPr="000F1264">
        <w:rPr>
          <w:rFonts w:ascii="Times New Roman" w:hAnsi="Times New Roman" w:cs="Times New Roman"/>
          <w:sz w:val="23"/>
          <w:szCs w:val="23"/>
        </w:rPr>
        <w:t xml:space="preserve">na własny koszt naprawy zniszczonych lub uszkodzonych w wyniku prowadzonych prac </w:t>
      </w:r>
      <w:r w:rsidRPr="000F1264">
        <w:rPr>
          <w:rFonts w:ascii="Times New Roman" w:hAnsi="Times New Roman" w:cs="Times New Roman"/>
          <w:sz w:val="23"/>
          <w:szCs w:val="23"/>
        </w:rPr>
        <w:lastRenderedPageBreak/>
        <w:t xml:space="preserve">obiektów, dróg, innych nawierzchni lub instalacji lub też na podstawie porozumienia </w:t>
      </w:r>
      <w:r w:rsidR="004828B4" w:rsidRPr="000F1264">
        <w:rPr>
          <w:rFonts w:ascii="Times New Roman" w:hAnsi="Times New Roman" w:cs="Times New Roman"/>
          <w:sz w:val="23"/>
          <w:szCs w:val="23"/>
        </w:rPr>
        <w:br/>
      </w:r>
      <w:r w:rsidRPr="000F1264">
        <w:rPr>
          <w:rFonts w:ascii="Times New Roman" w:hAnsi="Times New Roman" w:cs="Times New Roman"/>
          <w:sz w:val="23"/>
          <w:szCs w:val="23"/>
        </w:rPr>
        <w:t>z poszkodowanym pokryje koszty ich naprawy.</w:t>
      </w:r>
    </w:p>
    <w:p w14:paraId="3F6FCF62" w14:textId="77777777" w:rsidR="006C5292" w:rsidRPr="000F1264" w:rsidRDefault="006C5292" w:rsidP="006C5292">
      <w:pPr>
        <w:pStyle w:val="Zwykytekst"/>
        <w:numPr>
          <w:ilvl w:val="1"/>
          <w:numId w:val="9"/>
        </w:numPr>
        <w:tabs>
          <w:tab w:val="clear" w:pos="1080"/>
          <w:tab w:val="num" w:pos="426"/>
        </w:tabs>
        <w:ind w:left="426"/>
        <w:jc w:val="both"/>
        <w:rPr>
          <w:rFonts w:ascii="Times New Roman" w:hAnsi="Times New Roman" w:cs="Times New Roman"/>
          <w:sz w:val="23"/>
          <w:szCs w:val="23"/>
        </w:rPr>
      </w:pPr>
      <w:r w:rsidRPr="000F1264">
        <w:rPr>
          <w:rFonts w:ascii="Times New Roman" w:hAnsi="Times New Roman" w:cs="Times New Roman"/>
          <w:sz w:val="23"/>
          <w:szCs w:val="23"/>
        </w:rPr>
        <w:t xml:space="preserve">Wykonawca w zakresie wskazanym w ust. 1 – </w:t>
      </w:r>
      <w:r w:rsidR="00750CD0" w:rsidRPr="000F1264">
        <w:rPr>
          <w:rFonts w:ascii="Times New Roman" w:hAnsi="Times New Roman" w:cs="Times New Roman"/>
          <w:sz w:val="23"/>
          <w:szCs w:val="23"/>
        </w:rPr>
        <w:t>5</w:t>
      </w:r>
      <w:r w:rsidRPr="000F1264">
        <w:rPr>
          <w:rFonts w:ascii="Times New Roman" w:hAnsi="Times New Roman" w:cs="Times New Roman"/>
          <w:sz w:val="23"/>
          <w:szCs w:val="23"/>
        </w:rPr>
        <w:t xml:space="preserve"> ponosi odpowiedzialność w pełnej wysokości</w:t>
      </w:r>
      <w:r w:rsidR="00750CD0" w:rsidRPr="000F1264">
        <w:rPr>
          <w:rFonts w:ascii="Times New Roman" w:hAnsi="Times New Roman" w:cs="Times New Roman"/>
          <w:sz w:val="23"/>
          <w:szCs w:val="23"/>
        </w:rPr>
        <w:t>.</w:t>
      </w:r>
    </w:p>
    <w:p w14:paraId="3F73AB22" w14:textId="6487F1DC" w:rsidR="001941BA" w:rsidRPr="000F1264" w:rsidRDefault="001941BA" w:rsidP="006C5292">
      <w:pPr>
        <w:pStyle w:val="Zwykytekst"/>
        <w:numPr>
          <w:ilvl w:val="1"/>
          <w:numId w:val="9"/>
        </w:numPr>
        <w:tabs>
          <w:tab w:val="clear" w:pos="1080"/>
          <w:tab w:val="num" w:pos="426"/>
        </w:tabs>
        <w:ind w:left="426"/>
        <w:jc w:val="both"/>
        <w:rPr>
          <w:rFonts w:ascii="Times New Roman" w:hAnsi="Times New Roman" w:cs="Times New Roman"/>
          <w:sz w:val="23"/>
          <w:szCs w:val="23"/>
        </w:rPr>
      </w:pPr>
      <w:r w:rsidRPr="000F1264">
        <w:rPr>
          <w:rFonts w:ascii="Times New Roman" w:hAnsi="Times New Roman" w:cs="Times New Roman"/>
          <w:sz w:val="23"/>
          <w:szCs w:val="23"/>
        </w:rPr>
        <w:t>W przypadku braku ube</w:t>
      </w:r>
      <w:r w:rsidR="009A09DD" w:rsidRPr="000F1264">
        <w:rPr>
          <w:rFonts w:ascii="Times New Roman" w:hAnsi="Times New Roman" w:cs="Times New Roman"/>
          <w:sz w:val="23"/>
          <w:szCs w:val="23"/>
        </w:rPr>
        <w:t>zpieczenia potwierdzonego polisą</w:t>
      </w:r>
      <w:r w:rsidRPr="000F1264">
        <w:rPr>
          <w:rFonts w:ascii="Times New Roman" w:hAnsi="Times New Roman" w:cs="Times New Roman"/>
          <w:sz w:val="23"/>
          <w:szCs w:val="23"/>
        </w:rPr>
        <w:t xml:space="preserve"> lub innym dokumentem, Zamawiający może wstrzymać prowadzenie robót do czasu ich przedstawienia, bez możliwości przedłużenia terminu wykonania prac, określonego</w:t>
      </w:r>
      <w:r w:rsidR="004A27F0" w:rsidRPr="000F1264">
        <w:rPr>
          <w:rFonts w:ascii="Times New Roman" w:hAnsi="Times New Roman" w:cs="Times New Roman"/>
          <w:sz w:val="23"/>
          <w:szCs w:val="23"/>
        </w:rPr>
        <w:t xml:space="preserve"> w</w:t>
      </w:r>
      <w:r w:rsidRPr="000F1264">
        <w:rPr>
          <w:rFonts w:ascii="Times New Roman" w:hAnsi="Times New Roman" w:cs="Times New Roman"/>
          <w:sz w:val="23"/>
          <w:szCs w:val="23"/>
        </w:rPr>
        <w:t xml:space="preserve"> §</w:t>
      </w:r>
      <w:r w:rsidR="008A2265" w:rsidRPr="000F1264">
        <w:rPr>
          <w:rFonts w:ascii="Times New Roman" w:hAnsi="Times New Roman" w:cs="Times New Roman"/>
          <w:sz w:val="23"/>
          <w:szCs w:val="23"/>
        </w:rPr>
        <w:t xml:space="preserve"> 2 umowy lub odstąpić od umowy</w:t>
      </w:r>
      <w:r w:rsidR="00F3722C" w:rsidRPr="000F1264">
        <w:rPr>
          <w:rFonts w:ascii="Times New Roman" w:hAnsi="Times New Roman" w:cs="Times New Roman"/>
          <w:sz w:val="23"/>
          <w:szCs w:val="23"/>
        </w:rPr>
        <w:t xml:space="preserve"> w terminie 7 dni od momentu pozyskania informacji</w:t>
      </w:r>
      <w:r w:rsidR="00462FF4" w:rsidRPr="000F1264">
        <w:rPr>
          <w:rFonts w:ascii="Times New Roman" w:hAnsi="Times New Roman" w:cs="Times New Roman"/>
          <w:sz w:val="23"/>
          <w:szCs w:val="23"/>
        </w:rPr>
        <w:t xml:space="preserve"> o powyższych okolicznościach</w:t>
      </w:r>
      <w:r w:rsidR="008A2265" w:rsidRPr="000F1264">
        <w:rPr>
          <w:rFonts w:ascii="Times New Roman" w:hAnsi="Times New Roman" w:cs="Times New Roman"/>
          <w:sz w:val="23"/>
          <w:szCs w:val="23"/>
        </w:rPr>
        <w:t>. Odstąpienie od u</w:t>
      </w:r>
      <w:r w:rsidRPr="000F1264">
        <w:rPr>
          <w:rFonts w:ascii="Times New Roman" w:hAnsi="Times New Roman" w:cs="Times New Roman"/>
          <w:sz w:val="23"/>
          <w:szCs w:val="23"/>
        </w:rPr>
        <w:t>mowy z przyczyn, o których mowa w niniejszy</w:t>
      </w:r>
      <w:r w:rsidR="008A2265" w:rsidRPr="000F1264">
        <w:rPr>
          <w:rFonts w:ascii="Times New Roman" w:hAnsi="Times New Roman" w:cs="Times New Roman"/>
          <w:sz w:val="23"/>
          <w:szCs w:val="23"/>
        </w:rPr>
        <w:t>m ustępie, stanowi rozwiązanie u</w:t>
      </w:r>
      <w:r w:rsidRPr="000F1264">
        <w:rPr>
          <w:rFonts w:ascii="Times New Roman" w:hAnsi="Times New Roman" w:cs="Times New Roman"/>
          <w:sz w:val="23"/>
          <w:szCs w:val="23"/>
        </w:rPr>
        <w:t>mowy z przyczyn leżących po stronie Wykonawcy.</w:t>
      </w:r>
    </w:p>
    <w:p w14:paraId="53790A99" w14:textId="45E929A4" w:rsidR="006C5292" w:rsidRPr="000F1264" w:rsidRDefault="006C5292" w:rsidP="006C5292">
      <w:pPr>
        <w:pStyle w:val="Zwykytekst"/>
        <w:numPr>
          <w:ilvl w:val="1"/>
          <w:numId w:val="9"/>
        </w:numPr>
        <w:tabs>
          <w:tab w:val="clear" w:pos="1080"/>
          <w:tab w:val="num" w:pos="426"/>
        </w:tabs>
        <w:ind w:left="426"/>
        <w:jc w:val="both"/>
        <w:rPr>
          <w:rFonts w:ascii="Times New Roman" w:hAnsi="Times New Roman" w:cs="Times New Roman"/>
          <w:sz w:val="23"/>
          <w:szCs w:val="23"/>
        </w:rPr>
      </w:pPr>
      <w:r w:rsidRPr="000F1264">
        <w:rPr>
          <w:rFonts w:ascii="Times New Roman" w:hAnsi="Times New Roman" w:cs="Times New Roman"/>
          <w:sz w:val="23"/>
          <w:szCs w:val="23"/>
        </w:rPr>
        <w:t>Po dokonaniu wycinki drzew</w:t>
      </w:r>
      <w:r w:rsidR="00EB0C35" w:rsidRPr="000F1264">
        <w:rPr>
          <w:rFonts w:ascii="Times New Roman" w:hAnsi="Times New Roman" w:cs="Times New Roman"/>
          <w:sz w:val="23"/>
          <w:szCs w:val="23"/>
        </w:rPr>
        <w:t xml:space="preserve"> i usunięciu karp</w:t>
      </w:r>
      <w:r w:rsidR="00477692" w:rsidRPr="000F1264">
        <w:rPr>
          <w:rFonts w:ascii="Times New Roman" w:hAnsi="Times New Roman" w:cs="Times New Roman"/>
          <w:sz w:val="23"/>
          <w:szCs w:val="23"/>
        </w:rPr>
        <w:t>,</w:t>
      </w:r>
      <w:r w:rsidRPr="000F1264">
        <w:rPr>
          <w:rFonts w:ascii="Times New Roman" w:hAnsi="Times New Roman" w:cs="Times New Roman"/>
          <w:sz w:val="23"/>
          <w:szCs w:val="23"/>
        </w:rPr>
        <w:t xml:space="preserve"> o któr</w:t>
      </w:r>
      <w:r w:rsidR="00EB0C35" w:rsidRPr="000F1264">
        <w:rPr>
          <w:rFonts w:ascii="Times New Roman" w:hAnsi="Times New Roman" w:cs="Times New Roman"/>
          <w:sz w:val="23"/>
          <w:szCs w:val="23"/>
        </w:rPr>
        <w:t>ych</w:t>
      </w:r>
      <w:r w:rsidRPr="000F1264">
        <w:rPr>
          <w:rFonts w:ascii="Times New Roman" w:hAnsi="Times New Roman" w:cs="Times New Roman"/>
          <w:sz w:val="23"/>
          <w:szCs w:val="23"/>
        </w:rPr>
        <w:t xml:space="preserve"> mowa w § 1, Wykonawca uporządkuje teren, jak również tereny sąsiednie zajęte przez Wykonawcę.</w:t>
      </w:r>
    </w:p>
    <w:p w14:paraId="659861DA" w14:textId="77777777" w:rsidR="006C5292" w:rsidRPr="000F1264" w:rsidRDefault="006C5292" w:rsidP="006C5292">
      <w:pPr>
        <w:pStyle w:val="Zwykytekst"/>
        <w:numPr>
          <w:ilvl w:val="1"/>
          <w:numId w:val="9"/>
        </w:numPr>
        <w:tabs>
          <w:tab w:val="clear" w:pos="1080"/>
          <w:tab w:val="num" w:pos="426"/>
        </w:tabs>
        <w:ind w:left="426"/>
        <w:jc w:val="both"/>
        <w:rPr>
          <w:rFonts w:ascii="Times New Roman" w:hAnsi="Times New Roman" w:cs="Times New Roman"/>
          <w:sz w:val="23"/>
          <w:szCs w:val="23"/>
        </w:rPr>
      </w:pPr>
      <w:r w:rsidRPr="000F1264">
        <w:rPr>
          <w:rFonts w:ascii="Times New Roman" w:hAnsi="Times New Roman" w:cs="Times New Roman"/>
          <w:sz w:val="23"/>
          <w:szCs w:val="23"/>
        </w:rPr>
        <w:t xml:space="preserve">Wykonawca zapewni stały nadzór nad wykonywaniem przedmiotu umowy oraz przestrzegania przepisów bhp i p.poż.   </w:t>
      </w:r>
    </w:p>
    <w:p w14:paraId="1309A521" w14:textId="77777777" w:rsidR="000F1264" w:rsidRPr="000F1264" w:rsidRDefault="000F1264" w:rsidP="000F1264">
      <w:pPr>
        <w:pStyle w:val="Zwykytekst"/>
        <w:ind w:left="426"/>
        <w:jc w:val="both"/>
        <w:rPr>
          <w:rFonts w:ascii="Times New Roman" w:hAnsi="Times New Roman" w:cs="Times New Roman"/>
          <w:sz w:val="23"/>
          <w:szCs w:val="23"/>
        </w:rPr>
      </w:pPr>
    </w:p>
    <w:p w14:paraId="0B6C063C" w14:textId="77777777" w:rsidR="00481FD2" w:rsidRPr="000F1264" w:rsidRDefault="00481FD2">
      <w:pPr>
        <w:jc w:val="center"/>
        <w:rPr>
          <w:sz w:val="23"/>
          <w:szCs w:val="23"/>
        </w:rPr>
      </w:pPr>
      <w:r w:rsidRPr="000F1264">
        <w:rPr>
          <w:b/>
          <w:sz w:val="23"/>
          <w:szCs w:val="23"/>
        </w:rPr>
        <w:t xml:space="preserve">§ </w:t>
      </w:r>
      <w:r w:rsidR="00477692" w:rsidRPr="000F1264">
        <w:rPr>
          <w:b/>
          <w:sz w:val="23"/>
          <w:szCs w:val="23"/>
        </w:rPr>
        <w:t>4</w:t>
      </w:r>
    </w:p>
    <w:p w14:paraId="4A37DB9A" w14:textId="42E71568" w:rsidR="00481FD2" w:rsidRPr="000F1264" w:rsidRDefault="00481FD2">
      <w:pPr>
        <w:numPr>
          <w:ilvl w:val="0"/>
          <w:numId w:val="5"/>
        </w:numPr>
        <w:jc w:val="both"/>
        <w:rPr>
          <w:sz w:val="23"/>
          <w:szCs w:val="23"/>
        </w:rPr>
      </w:pPr>
      <w:r w:rsidRPr="000F1264">
        <w:rPr>
          <w:sz w:val="23"/>
          <w:szCs w:val="23"/>
        </w:rPr>
        <w:t xml:space="preserve">Wynagrodzenie Wykonawcy za wykonanie </w:t>
      </w:r>
      <w:r w:rsidR="00750CD0" w:rsidRPr="000F1264">
        <w:rPr>
          <w:sz w:val="23"/>
          <w:szCs w:val="23"/>
        </w:rPr>
        <w:t xml:space="preserve">przedmiotu umowy </w:t>
      </w:r>
      <w:r w:rsidRPr="000F1264">
        <w:rPr>
          <w:sz w:val="23"/>
          <w:szCs w:val="23"/>
        </w:rPr>
        <w:t>określon</w:t>
      </w:r>
      <w:r w:rsidR="00750CD0" w:rsidRPr="000F1264">
        <w:rPr>
          <w:sz w:val="23"/>
          <w:szCs w:val="23"/>
        </w:rPr>
        <w:t xml:space="preserve">ego </w:t>
      </w:r>
      <w:r w:rsidRPr="000F1264">
        <w:rPr>
          <w:sz w:val="23"/>
          <w:szCs w:val="23"/>
        </w:rPr>
        <w:t xml:space="preserve">w § 1 wynosi, zgodnie ze złożoną ofertą, </w:t>
      </w:r>
      <w:r w:rsidRPr="000F1264">
        <w:rPr>
          <w:b/>
          <w:bCs/>
          <w:sz w:val="23"/>
          <w:szCs w:val="23"/>
        </w:rPr>
        <w:t>brutto ……. zł  (słownie: ………………….. złotych).</w:t>
      </w:r>
      <w:r w:rsidRPr="000F1264">
        <w:rPr>
          <w:sz w:val="23"/>
          <w:szCs w:val="23"/>
        </w:rPr>
        <w:t xml:space="preserve"> Kwota powyższa jest kwotą ostateczną i zawiera w sobie wszystkie podatki, w tym podatek VAT.</w:t>
      </w:r>
    </w:p>
    <w:p w14:paraId="7A9B6D27" w14:textId="322C2939" w:rsidR="00884280" w:rsidRPr="000F1264" w:rsidRDefault="00884280" w:rsidP="00884280">
      <w:pPr>
        <w:widowControl w:val="0"/>
        <w:numPr>
          <w:ilvl w:val="0"/>
          <w:numId w:val="5"/>
        </w:numPr>
        <w:tabs>
          <w:tab w:val="left" w:pos="142"/>
        </w:tabs>
        <w:jc w:val="both"/>
        <w:rPr>
          <w:rStyle w:val="Domylnaczcionkaakapitu1"/>
          <w:sz w:val="23"/>
          <w:szCs w:val="23"/>
        </w:rPr>
      </w:pPr>
      <w:r w:rsidRPr="000F1264">
        <w:rPr>
          <w:rStyle w:val="Domylnaczcionkaakapitu1"/>
          <w:iCs/>
          <w:sz w:val="23"/>
          <w:szCs w:val="23"/>
        </w:rPr>
        <w:t>Zakończenie prac, o których mowa w</w:t>
      </w:r>
      <w:r w:rsidRPr="000F1264">
        <w:rPr>
          <w:sz w:val="23"/>
          <w:szCs w:val="23"/>
        </w:rPr>
        <w:t xml:space="preserve"> § </w:t>
      </w:r>
      <w:r w:rsidR="0074235D" w:rsidRPr="000F1264">
        <w:rPr>
          <w:sz w:val="23"/>
          <w:szCs w:val="23"/>
        </w:rPr>
        <w:t>3</w:t>
      </w:r>
      <w:r w:rsidRPr="000F1264">
        <w:rPr>
          <w:sz w:val="23"/>
          <w:szCs w:val="23"/>
        </w:rPr>
        <w:t xml:space="preserve"> </w:t>
      </w:r>
      <w:r w:rsidRPr="000F1264">
        <w:rPr>
          <w:rStyle w:val="Domylnaczcionkaakapitu1"/>
          <w:iCs/>
          <w:sz w:val="23"/>
          <w:szCs w:val="23"/>
        </w:rPr>
        <w:t xml:space="preserve">Wykonawca zgłasza Zamawiającemu na piśmie </w:t>
      </w:r>
      <w:r w:rsidR="00D61844" w:rsidRPr="000F1264">
        <w:rPr>
          <w:rStyle w:val="Domylnaczcionkaakapitu1"/>
          <w:iCs/>
          <w:sz w:val="23"/>
          <w:szCs w:val="23"/>
        </w:rPr>
        <w:br/>
      </w:r>
      <w:r w:rsidRPr="000F1264">
        <w:rPr>
          <w:rStyle w:val="Domylnaczcionkaakapitu1"/>
          <w:iCs/>
          <w:sz w:val="23"/>
          <w:szCs w:val="23"/>
        </w:rPr>
        <w:t xml:space="preserve">w terminie 3 dni </w:t>
      </w:r>
      <w:r w:rsidR="000E4E33" w:rsidRPr="000F1264">
        <w:rPr>
          <w:rStyle w:val="Domylnaczcionkaakapitu1"/>
          <w:iCs/>
          <w:sz w:val="23"/>
          <w:szCs w:val="23"/>
        </w:rPr>
        <w:t xml:space="preserve">roboczych </w:t>
      </w:r>
      <w:r w:rsidRPr="000F1264">
        <w:rPr>
          <w:rStyle w:val="Domylnaczcionkaakapitu1"/>
          <w:iCs/>
          <w:sz w:val="23"/>
          <w:szCs w:val="23"/>
        </w:rPr>
        <w:t>od zakońc</w:t>
      </w:r>
      <w:r w:rsidR="006D1942" w:rsidRPr="000F1264">
        <w:rPr>
          <w:rStyle w:val="Domylnaczcionkaakapitu1"/>
          <w:iCs/>
          <w:sz w:val="23"/>
          <w:szCs w:val="23"/>
        </w:rPr>
        <w:t>zenia realizacji usługi</w:t>
      </w:r>
      <w:r w:rsidR="001D0CB7" w:rsidRPr="000F1264">
        <w:rPr>
          <w:rStyle w:val="Domylnaczcionkaakapitu1"/>
          <w:iCs/>
          <w:sz w:val="23"/>
          <w:szCs w:val="23"/>
        </w:rPr>
        <w:t>.</w:t>
      </w:r>
      <w:r w:rsidR="008D28FA" w:rsidRPr="000F1264">
        <w:rPr>
          <w:rStyle w:val="Domylnaczcionkaakapitu1"/>
          <w:iCs/>
          <w:sz w:val="23"/>
          <w:szCs w:val="23"/>
        </w:rPr>
        <w:t xml:space="preserve"> Przez dni robocze rozumie się dni od poniedziałku do piątku włącznie, z wyłączeniem sobót </w:t>
      </w:r>
      <w:r w:rsidR="00A207F7" w:rsidRPr="000F1264">
        <w:rPr>
          <w:rStyle w:val="Domylnaczcionkaakapitu1"/>
          <w:iCs/>
          <w:sz w:val="23"/>
          <w:szCs w:val="23"/>
        </w:rPr>
        <w:t xml:space="preserve">oraz dni ustawowo wolnych od pracy. </w:t>
      </w:r>
    </w:p>
    <w:p w14:paraId="5BF07870" w14:textId="30285258" w:rsidR="00481FD2" w:rsidRPr="000F1264" w:rsidRDefault="006C4E89" w:rsidP="006C4E89">
      <w:pPr>
        <w:numPr>
          <w:ilvl w:val="0"/>
          <w:numId w:val="5"/>
        </w:numPr>
        <w:jc w:val="both"/>
        <w:rPr>
          <w:sz w:val="23"/>
          <w:szCs w:val="23"/>
        </w:rPr>
      </w:pPr>
      <w:r w:rsidRPr="000F1264">
        <w:rPr>
          <w:rStyle w:val="Domylnaczcionkaakapitu1"/>
          <w:iCs/>
          <w:sz w:val="23"/>
          <w:szCs w:val="23"/>
        </w:rPr>
        <w:t>Zamawiający zobowiązuje się przystąpić do odbior</w:t>
      </w:r>
      <w:r w:rsidR="00AB1B4D" w:rsidRPr="000F1264">
        <w:rPr>
          <w:rStyle w:val="Domylnaczcionkaakapitu1"/>
          <w:iCs/>
          <w:sz w:val="23"/>
          <w:szCs w:val="23"/>
        </w:rPr>
        <w:t>u</w:t>
      </w:r>
      <w:r w:rsidR="006D1942" w:rsidRPr="000F1264">
        <w:rPr>
          <w:rStyle w:val="Domylnaczcionkaakapitu1"/>
          <w:iCs/>
          <w:sz w:val="23"/>
          <w:szCs w:val="23"/>
        </w:rPr>
        <w:t xml:space="preserve"> </w:t>
      </w:r>
      <w:r w:rsidRPr="000F1264">
        <w:rPr>
          <w:rStyle w:val="Domylnaczcionkaakapitu1"/>
          <w:iCs/>
          <w:sz w:val="23"/>
          <w:szCs w:val="23"/>
        </w:rPr>
        <w:t xml:space="preserve">wykonanych prac w ciągu 2 dni </w:t>
      </w:r>
      <w:r w:rsidR="0074235D" w:rsidRPr="000F1264">
        <w:rPr>
          <w:rStyle w:val="Domylnaczcionkaakapitu1"/>
          <w:iCs/>
          <w:sz w:val="23"/>
          <w:szCs w:val="23"/>
        </w:rPr>
        <w:t xml:space="preserve">roboczych </w:t>
      </w:r>
      <w:r w:rsidRPr="000F1264">
        <w:rPr>
          <w:rStyle w:val="Domylnaczcionkaakapitu1"/>
          <w:iCs/>
          <w:sz w:val="23"/>
          <w:szCs w:val="23"/>
        </w:rPr>
        <w:t>od daty zgłoszenia ich zakończenia. Zamawiający dokonuje odbior</w:t>
      </w:r>
      <w:r w:rsidR="00AB1B4D" w:rsidRPr="000F1264">
        <w:rPr>
          <w:rStyle w:val="Domylnaczcionkaakapitu1"/>
          <w:iCs/>
          <w:sz w:val="23"/>
          <w:szCs w:val="23"/>
        </w:rPr>
        <w:t xml:space="preserve">u </w:t>
      </w:r>
      <w:r w:rsidRPr="000F1264">
        <w:rPr>
          <w:rStyle w:val="Domylnaczcionkaakapitu1"/>
          <w:iCs/>
          <w:sz w:val="23"/>
          <w:szCs w:val="23"/>
        </w:rPr>
        <w:t>z udziałem Wykonawcy</w:t>
      </w:r>
      <w:r w:rsidR="00481FD2" w:rsidRPr="000F1264">
        <w:rPr>
          <w:sz w:val="23"/>
          <w:szCs w:val="23"/>
        </w:rPr>
        <w:t>.</w:t>
      </w:r>
    </w:p>
    <w:p w14:paraId="33494432" w14:textId="35829147" w:rsidR="00F01A21" w:rsidRPr="000F1264" w:rsidRDefault="00481FD2">
      <w:pPr>
        <w:numPr>
          <w:ilvl w:val="0"/>
          <w:numId w:val="5"/>
        </w:numPr>
        <w:jc w:val="both"/>
        <w:rPr>
          <w:sz w:val="23"/>
          <w:szCs w:val="23"/>
        </w:rPr>
      </w:pPr>
      <w:r w:rsidRPr="000F1264">
        <w:rPr>
          <w:sz w:val="23"/>
          <w:szCs w:val="23"/>
        </w:rPr>
        <w:t>Z czynności odbioru prac zostan</w:t>
      </w:r>
      <w:r w:rsidR="00110E34" w:rsidRPr="000F1264">
        <w:rPr>
          <w:sz w:val="23"/>
          <w:szCs w:val="23"/>
        </w:rPr>
        <w:t>ie</w:t>
      </w:r>
      <w:r w:rsidRPr="000F1264">
        <w:rPr>
          <w:sz w:val="23"/>
          <w:szCs w:val="23"/>
        </w:rPr>
        <w:t xml:space="preserve"> sporządzon</w:t>
      </w:r>
      <w:r w:rsidR="00110E34" w:rsidRPr="000F1264">
        <w:rPr>
          <w:sz w:val="23"/>
          <w:szCs w:val="23"/>
        </w:rPr>
        <w:t>y</w:t>
      </w:r>
      <w:r w:rsidRPr="000F1264">
        <w:rPr>
          <w:sz w:val="23"/>
          <w:szCs w:val="23"/>
        </w:rPr>
        <w:t xml:space="preserve"> protok</w:t>
      </w:r>
      <w:r w:rsidR="00110E34" w:rsidRPr="000F1264">
        <w:rPr>
          <w:sz w:val="23"/>
          <w:szCs w:val="23"/>
        </w:rPr>
        <w:t>ół</w:t>
      </w:r>
      <w:r w:rsidR="00F01A21" w:rsidRPr="000F1264">
        <w:rPr>
          <w:sz w:val="23"/>
          <w:szCs w:val="23"/>
        </w:rPr>
        <w:t xml:space="preserve"> podpisan</w:t>
      </w:r>
      <w:r w:rsidR="00110E34" w:rsidRPr="000F1264">
        <w:rPr>
          <w:sz w:val="23"/>
          <w:szCs w:val="23"/>
        </w:rPr>
        <w:t>y</w:t>
      </w:r>
      <w:r w:rsidR="00F01A21" w:rsidRPr="000F1264">
        <w:rPr>
          <w:sz w:val="23"/>
          <w:szCs w:val="23"/>
        </w:rPr>
        <w:t xml:space="preserve"> przez uprawnionych przedstawicieli obu stron</w:t>
      </w:r>
      <w:r w:rsidRPr="000F1264">
        <w:rPr>
          <w:sz w:val="23"/>
          <w:szCs w:val="23"/>
        </w:rPr>
        <w:t>.</w:t>
      </w:r>
      <w:r w:rsidR="00110E34" w:rsidRPr="000F1264">
        <w:rPr>
          <w:sz w:val="23"/>
          <w:szCs w:val="23"/>
        </w:rPr>
        <w:t xml:space="preserve"> Podpisanie protokołu jest jednoznaczne ze zrealizowaniem przedmiotu umowy.</w:t>
      </w:r>
    </w:p>
    <w:p w14:paraId="4AD5FFA4" w14:textId="32FE9F30" w:rsidR="00884280" w:rsidRPr="000F1264" w:rsidRDefault="00F01A21" w:rsidP="00884280">
      <w:pPr>
        <w:numPr>
          <w:ilvl w:val="0"/>
          <w:numId w:val="5"/>
        </w:numPr>
        <w:jc w:val="both"/>
        <w:rPr>
          <w:sz w:val="23"/>
          <w:szCs w:val="23"/>
        </w:rPr>
      </w:pPr>
      <w:r w:rsidRPr="000F1264">
        <w:rPr>
          <w:sz w:val="23"/>
          <w:szCs w:val="23"/>
        </w:rPr>
        <w:t>W przypadku stwierdzenia w trakcie odbior</w:t>
      </w:r>
      <w:r w:rsidR="001D0CB7" w:rsidRPr="000F1264">
        <w:rPr>
          <w:sz w:val="23"/>
          <w:szCs w:val="23"/>
        </w:rPr>
        <w:t>u</w:t>
      </w:r>
      <w:r w:rsidRPr="000F1264">
        <w:rPr>
          <w:sz w:val="23"/>
          <w:szCs w:val="23"/>
        </w:rPr>
        <w:t>, iż przedmiot umowy nie został wykonany należycie, Zamawiający może odmówić odbioru, wyznaczając termin usunięcia nieprawidłowości.</w:t>
      </w:r>
      <w:r w:rsidR="00884280" w:rsidRPr="000F1264">
        <w:rPr>
          <w:sz w:val="23"/>
          <w:szCs w:val="23"/>
        </w:rPr>
        <w:t xml:space="preserve"> </w:t>
      </w:r>
      <w:r w:rsidR="00884280" w:rsidRPr="000F1264">
        <w:rPr>
          <w:rStyle w:val="Domylnaczcionkaakapitu1"/>
          <w:iCs/>
          <w:sz w:val="23"/>
          <w:szCs w:val="23"/>
        </w:rPr>
        <w:t>Usunięcie wad nie przedłuża umownego terminu zakończenia robót.</w:t>
      </w:r>
    </w:p>
    <w:p w14:paraId="09BD87C5" w14:textId="77777777" w:rsidR="00481FD2" w:rsidRPr="000F1264" w:rsidRDefault="00481FD2" w:rsidP="00884280">
      <w:pPr>
        <w:ind w:left="360"/>
        <w:jc w:val="both"/>
        <w:rPr>
          <w:sz w:val="23"/>
          <w:szCs w:val="23"/>
        </w:rPr>
      </w:pPr>
    </w:p>
    <w:p w14:paraId="470E4265" w14:textId="77777777" w:rsidR="00481FD2" w:rsidRPr="000F1264" w:rsidRDefault="00481FD2">
      <w:pPr>
        <w:jc w:val="center"/>
        <w:rPr>
          <w:sz w:val="23"/>
          <w:szCs w:val="23"/>
        </w:rPr>
      </w:pPr>
      <w:r w:rsidRPr="000F1264">
        <w:rPr>
          <w:b/>
          <w:sz w:val="23"/>
          <w:szCs w:val="23"/>
        </w:rPr>
        <w:t xml:space="preserve">§ </w:t>
      </w:r>
      <w:r w:rsidR="00477692" w:rsidRPr="000F1264">
        <w:rPr>
          <w:b/>
          <w:sz w:val="23"/>
          <w:szCs w:val="23"/>
        </w:rPr>
        <w:t>5</w:t>
      </w:r>
    </w:p>
    <w:p w14:paraId="55C3905C" w14:textId="579756C7" w:rsidR="00D82DE2" w:rsidRPr="000F1264" w:rsidRDefault="00D82DE2" w:rsidP="001C0D08">
      <w:pPr>
        <w:jc w:val="both"/>
        <w:rPr>
          <w:sz w:val="23"/>
          <w:szCs w:val="23"/>
        </w:rPr>
      </w:pPr>
      <w:r w:rsidRPr="000F1264">
        <w:rPr>
          <w:sz w:val="23"/>
          <w:szCs w:val="23"/>
        </w:rPr>
        <w:t>W sprawie zasad gospodarowania drewnem zasto</w:t>
      </w:r>
      <w:r w:rsidR="00F7493B" w:rsidRPr="000F1264">
        <w:rPr>
          <w:sz w:val="23"/>
          <w:szCs w:val="23"/>
        </w:rPr>
        <w:t>so</w:t>
      </w:r>
      <w:r w:rsidRPr="000F1264">
        <w:rPr>
          <w:sz w:val="23"/>
          <w:szCs w:val="23"/>
        </w:rPr>
        <w:t>wanie mają zapisy Zarządzenia Nr 71/20   Prezydenta Miasta z dnia 17 kwietnia 2020</w:t>
      </w:r>
      <w:r w:rsidR="00D33ADD" w:rsidRPr="000F1264">
        <w:rPr>
          <w:sz w:val="23"/>
          <w:szCs w:val="23"/>
        </w:rPr>
        <w:t xml:space="preserve"> r. określającego zasady gospodarowania pozyskanym</w:t>
      </w:r>
      <w:r w:rsidR="008A6252" w:rsidRPr="000F1264">
        <w:rPr>
          <w:sz w:val="23"/>
          <w:szCs w:val="23"/>
        </w:rPr>
        <w:t xml:space="preserve"> drewnem</w:t>
      </w:r>
      <w:r w:rsidR="00D33ADD" w:rsidRPr="000F1264">
        <w:rPr>
          <w:sz w:val="23"/>
          <w:szCs w:val="23"/>
        </w:rPr>
        <w:t xml:space="preserve"> z nieruchomości stanowiących własność Gminy Miejskiej Biała Podlaska</w:t>
      </w:r>
      <w:r w:rsidRPr="000F1264">
        <w:rPr>
          <w:sz w:val="23"/>
          <w:szCs w:val="23"/>
        </w:rPr>
        <w:t>:</w:t>
      </w:r>
    </w:p>
    <w:p w14:paraId="296BFEEB" w14:textId="747A89EA" w:rsidR="002D085D" w:rsidRPr="000F1264" w:rsidRDefault="002D085D" w:rsidP="00D82DE2">
      <w:pPr>
        <w:numPr>
          <w:ilvl w:val="0"/>
          <w:numId w:val="30"/>
        </w:numPr>
        <w:jc w:val="both"/>
        <w:rPr>
          <w:sz w:val="23"/>
          <w:szCs w:val="23"/>
        </w:rPr>
      </w:pPr>
      <w:r w:rsidRPr="000F1264">
        <w:rPr>
          <w:sz w:val="23"/>
          <w:szCs w:val="23"/>
        </w:rPr>
        <w:t>Wykonawca, jako realizujący usługę, o której mowa w § 1, ma prawo pierwokupu pozyskanego drewna</w:t>
      </w:r>
      <w:r w:rsidR="00423879" w:rsidRPr="000F1264">
        <w:rPr>
          <w:sz w:val="23"/>
          <w:szCs w:val="23"/>
        </w:rPr>
        <w:t>,</w:t>
      </w:r>
    </w:p>
    <w:p w14:paraId="1C09CA3A" w14:textId="2744809A" w:rsidR="00423879" w:rsidRPr="000F1264" w:rsidRDefault="00423879" w:rsidP="00D82DE2">
      <w:pPr>
        <w:numPr>
          <w:ilvl w:val="0"/>
          <w:numId w:val="30"/>
        </w:numPr>
        <w:jc w:val="both"/>
        <w:rPr>
          <w:sz w:val="23"/>
          <w:szCs w:val="23"/>
        </w:rPr>
      </w:pPr>
      <w:r w:rsidRPr="000F1264">
        <w:rPr>
          <w:sz w:val="23"/>
          <w:szCs w:val="23"/>
        </w:rPr>
        <w:t>Zamawiający dopuszcza przekazanie drewna organizacjom społecznym, pozarządowym któryc</w:t>
      </w:r>
      <w:r w:rsidR="0074235D" w:rsidRPr="000F1264">
        <w:rPr>
          <w:sz w:val="23"/>
          <w:szCs w:val="23"/>
        </w:rPr>
        <w:t>h statut</w:t>
      </w:r>
      <w:r w:rsidRPr="000F1264">
        <w:rPr>
          <w:sz w:val="23"/>
          <w:szCs w:val="23"/>
        </w:rPr>
        <w:t xml:space="preserve">owym działaniem jest ochrona zwierząt jak i organizacjom prowadzącym działalność kulturalną, oświatową, sportową lub turystyczną oraz jednostkom organizacyjnym Gminy Miejskiej </w:t>
      </w:r>
      <w:r w:rsidR="0074235D" w:rsidRPr="000F1264">
        <w:rPr>
          <w:sz w:val="23"/>
          <w:szCs w:val="23"/>
        </w:rPr>
        <w:t xml:space="preserve">Biała Podlaska </w:t>
      </w:r>
      <w:r w:rsidRPr="000F1264">
        <w:rPr>
          <w:sz w:val="23"/>
          <w:szCs w:val="23"/>
        </w:rPr>
        <w:t>np. spółkom komunalnym na cele związane z ich funkcjonowaniem.</w:t>
      </w:r>
    </w:p>
    <w:p w14:paraId="7ACDAC5A" w14:textId="77777777" w:rsidR="002F63F2" w:rsidRPr="000F1264" w:rsidRDefault="002F63F2" w:rsidP="002F63F2">
      <w:pPr>
        <w:ind w:left="360"/>
        <w:jc w:val="both"/>
        <w:rPr>
          <w:sz w:val="23"/>
          <w:szCs w:val="23"/>
        </w:rPr>
      </w:pPr>
    </w:p>
    <w:p w14:paraId="3D6F19EC" w14:textId="77777777" w:rsidR="00481FD2" w:rsidRPr="000F1264" w:rsidRDefault="00481FD2">
      <w:pPr>
        <w:jc w:val="center"/>
        <w:rPr>
          <w:b/>
          <w:sz w:val="23"/>
          <w:szCs w:val="23"/>
        </w:rPr>
      </w:pPr>
      <w:r w:rsidRPr="000F1264">
        <w:rPr>
          <w:b/>
          <w:sz w:val="23"/>
          <w:szCs w:val="23"/>
        </w:rPr>
        <w:t xml:space="preserve">§ </w:t>
      </w:r>
      <w:r w:rsidR="00477692" w:rsidRPr="000F1264">
        <w:rPr>
          <w:b/>
          <w:sz w:val="23"/>
          <w:szCs w:val="23"/>
        </w:rPr>
        <w:t>6</w:t>
      </w:r>
    </w:p>
    <w:p w14:paraId="6A424B13" w14:textId="1D051FA2" w:rsidR="00481FD2" w:rsidRPr="000F1264" w:rsidRDefault="00481FD2" w:rsidP="00594377">
      <w:pPr>
        <w:pStyle w:val="Tekstpodstawowy"/>
        <w:numPr>
          <w:ilvl w:val="0"/>
          <w:numId w:val="43"/>
        </w:numPr>
        <w:ind w:left="426" w:hanging="142"/>
        <w:rPr>
          <w:sz w:val="23"/>
          <w:szCs w:val="23"/>
        </w:rPr>
      </w:pPr>
      <w:r w:rsidRPr="000F1264">
        <w:rPr>
          <w:sz w:val="23"/>
          <w:szCs w:val="23"/>
        </w:rPr>
        <w:t>Zamawiający oświadcza, że posiada środki finansowe na finansowanie robót objętych umową.</w:t>
      </w:r>
    </w:p>
    <w:p w14:paraId="070E41C0" w14:textId="7B4D66E2" w:rsidR="00594377" w:rsidRPr="000F1264" w:rsidRDefault="00594377" w:rsidP="00594377">
      <w:pPr>
        <w:pStyle w:val="Zwykytekst"/>
        <w:tabs>
          <w:tab w:val="left" w:pos="0"/>
          <w:tab w:val="left" w:pos="284"/>
        </w:tabs>
        <w:autoSpaceDE w:val="0"/>
        <w:jc w:val="both"/>
        <w:rPr>
          <w:rFonts w:ascii="Times New Roman" w:hAnsi="Times New Roman" w:cs="Times New Roman"/>
          <w:sz w:val="23"/>
          <w:szCs w:val="23"/>
        </w:rPr>
      </w:pPr>
      <w:r w:rsidRPr="000F1264">
        <w:rPr>
          <w:rFonts w:ascii="Times New Roman" w:hAnsi="Times New Roman" w:cs="Times New Roman"/>
          <w:sz w:val="23"/>
          <w:szCs w:val="23"/>
        </w:rPr>
        <w:t xml:space="preserve"> 2.</w:t>
      </w:r>
      <w:r w:rsidR="00D452C4" w:rsidRPr="000F1264">
        <w:rPr>
          <w:rFonts w:ascii="Times New Roman" w:hAnsi="Times New Roman" w:cs="Times New Roman"/>
          <w:sz w:val="23"/>
          <w:szCs w:val="23"/>
        </w:rPr>
        <w:t xml:space="preserve"> </w:t>
      </w:r>
      <w:r w:rsidRPr="000F1264">
        <w:rPr>
          <w:rFonts w:ascii="Times New Roman" w:hAnsi="Times New Roman" w:cs="Times New Roman"/>
          <w:sz w:val="23"/>
          <w:szCs w:val="23"/>
        </w:rPr>
        <w:t xml:space="preserve"> </w:t>
      </w:r>
      <w:r w:rsidR="00D452C4" w:rsidRPr="000F1264">
        <w:rPr>
          <w:rFonts w:ascii="Times New Roman" w:hAnsi="Times New Roman" w:cs="Times New Roman"/>
          <w:sz w:val="23"/>
          <w:szCs w:val="23"/>
        </w:rPr>
        <w:t xml:space="preserve">Podstawą do wystawienia faktury będzie sporządzony i podpisany przez Wykonawcę </w:t>
      </w:r>
      <w:r w:rsidRPr="000F1264">
        <w:rPr>
          <w:rFonts w:ascii="Times New Roman" w:hAnsi="Times New Roman" w:cs="Times New Roman"/>
          <w:sz w:val="23"/>
          <w:szCs w:val="23"/>
        </w:rPr>
        <w:br/>
        <w:t xml:space="preserve">        </w:t>
      </w:r>
      <w:r w:rsidR="00D452C4" w:rsidRPr="000F1264">
        <w:rPr>
          <w:rFonts w:ascii="Times New Roman" w:hAnsi="Times New Roman" w:cs="Times New Roman"/>
          <w:sz w:val="23"/>
          <w:szCs w:val="23"/>
        </w:rPr>
        <w:t>i przedstawiciela</w:t>
      </w:r>
      <w:r w:rsidRPr="000F1264">
        <w:rPr>
          <w:rFonts w:ascii="Times New Roman" w:hAnsi="Times New Roman" w:cs="Times New Roman"/>
          <w:sz w:val="23"/>
          <w:szCs w:val="23"/>
        </w:rPr>
        <w:t xml:space="preserve"> Zamawiającego protokół odbioru.</w:t>
      </w:r>
    </w:p>
    <w:p w14:paraId="2BE361BE" w14:textId="7B2B57DE" w:rsidR="00D452C4" w:rsidRPr="000F1264" w:rsidRDefault="00594377" w:rsidP="00594377">
      <w:pPr>
        <w:pStyle w:val="Zwykytekst"/>
        <w:tabs>
          <w:tab w:val="left" w:pos="0"/>
        </w:tabs>
        <w:autoSpaceDE w:val="0"/>
        <w:jc w:val="both"/>
        <w:rPr>
          <w:rFonts w:ascii="Times New Roman" w:hAnsi="Times New Roman" w:cs="Times New Roman"/>
          <w:sz w:val="23"/>
          <w:szCs w:val="23"/>
        </w:rPr>
      </w:pPr>
      <w:r w:rsidRPr="000F1264">
        <w:rPr>
          <w:rFonts w:ascii="Times New Roman" w:hAnsi="Times New Roman" w:cs="Times New Roman"/>
          <w:color w:val="000000"/>
          <w:sz w:val="23"/>
          <w:szCs w:val="23"/>
        </w:rPr>
        <w:lastRenderedPageBreak/>
        <w:t xml:space="preserve"> 3.  W</w:t>
      </w:r>
      <w:r w:rsidR="00D452C4" w:rsidRPr="000F1264">
        <w:rPr>
          <w:rFonts w:ascii="Times New Roman" w:hAnsi="Times New Roman" w:cs="Times New Roman"/>
          <w:color w:val="000000"/>
          <w:sz w:val="23"/>
          <w:szCs w:val="23"/>
        </w:rPr>
        <w:t>ykonawca nie może bez zgody Zamawiającego wyrażonej w formie pisemnej pod</w:t>
      </w:r>
      <w:r w:rsidRPr="000F1264">
        <w:rPr>
          <w:rFonts w:ascii="Times New Roman" w:hAnsi="Times New Roman" w:cs="Times New Roman"/>
          <w:color w:val="000000"/>
          <w:sz w:val="23"/>
          <w:szCs w:val="23"/>
        </w:rPr>
        <w:br/>
        <w:t xml:space="preserve">       </w:t>
      </w:r>
      <w:r w:rsidR="00D452C4" w:rsidRPr="000F1264">
        <w:rPr>
          <w:rFonts w:ascii="Times New Roman" w:hAnsi="Times New Roman" w:cs="Times New Roman"/>
          <w:color w:val="000000"/>
          <w:sz w:val="23"/>
          <w:szCs w:val="23"/>
        </w:rPr>
        <w:t xml:space="preserve"> rygorem</w:t>
      </w:r>
      <w:r w:rsidRPr="000F1264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="00D452C4" w:rsidRPr="000F1264">
        <w:rPr>
          <w:rFonts w:ascii="Times New Roman" w:hAnsi="Times New Roman" w:cs="Times New Roman"/>
          <w:sz w:val="23"/>
          <w:szCs w:val="23"/>
        </w:rPr>
        <w:t xml:space="preserve">nieważności, przenieść wierzytelności z tytułu realizacji niniejszej umowy </w:t>
      </w:r>
      <w:r w:rsidRPr="000F1264">
        <w:rPr>
          <w:rFonts w:ascii="Times New Roman" w:hAnsi="Times New Roman" w:cs="Times New Roman"/>
          <w:sz w:val="23"/>
          <w:szCs w:val="23"/>
        </w:rPr>
        <w:br/>
        <w:t xml:space="preserve">        </w:t>
      </w:r>
      <w:r w:rsidR="00D452C4" w:rsidRPr="000F1264">
        <w:rPr>
          <w:rFonts w:ascii="Times New Roman" w:hAnsi="Times New Roman" w:cs="Times New Roman"/>
          <w:sz w:val="23"/>
          <w:szCs w:val="23"/>
        </w:rPr>
        <w:t>na osoby trzecie.</w:t>
      </w:r>
    </w:p>
    <w:p w14:paraId="0C46F7AA" w14:textId="795ABD2D" w:rsidR="00481FD2" w:rsidRPr="000F1264" w:rsidRDefault="00594377" w:rsidP="00594377">
      <w:pPr>
        <w:pStyle w:val="Akapitzlist"/>
        <w:numPr>
          <w:ilvl w:val="0"/>
          <w:numId w:val="46"/>
        </w:numPr>
        <w:tabs>
          <w:tab w:val="left" w:pos="284"/>
        </w:tabs>
        <w:spacing w:after="0" w:line="240" w:lineRule="auto"/>
        <w:jc w:val="both"/>
        <w:rPr>
          <w:sz w:val="23"/>
          <w:szCs w:val="23"/>
        </w:rPr>
      </w:pPr>
      <w:r w:rsidRPr="000F1264">
        <w:rPr>
          <w:sz w:val="23"/>
          <w:szCs w:val="23"/>
        </w:rPr>
        <w:t xml:space="preserve">   </w:t>
      </w:r>
      <w:r w:rsidR="00481FD2" w:rsidRPr="000F1264">
        <w:rPr>
          <w:sz w:val="23"/>
          <w:szCs w:val="23"/>
        </w:rPr>
        <w:t>Wynagrodzenie za</w:t>
      </w:r>
      <w:r w:rsidR="00750CD0" w:rsidRPr="000F1264">
        <w:rPr>
          <w:sz w:val="23"/>
          <w:szCs w:val="23"/>
        </w:rPr>
        <w:t xml:space="preserve"> wykonany i odebrany bez zastrzeżeń przedmiot umowy</w:t>
      </w:r>
      <w:r w:rsidR="00481FD2" w:rsidRPr="000F1264">
        <w:rPr>
          <w:sz w:val="23"/>
          <w:szCs w:val="23"/>
        </w:rPr>
        <w:t xml:space="preserve"> zostanie</w:t>
      </w:r>
      <w:r w:rsidRPr="000F1264">
        <w:rPr>
          <w:sz w:val="23"/>
          <w:szCs w:val="23"/>
        </w:rPr>
        <w:br/>
        <w:t xml:space="preserve">  </w:t>
      </w:r>
      <w:r w:rsidR="00481FD2" w:rsidRPr="000F1264">
        <w:rPr>
          <w:sz w:val="23"/>
          <w:szCs w:val="23"/>
        </w:rPr>
        <w:t xml:space="preserve">wypłacone Wykonawcy przelewem w ciągu 14 dni od daty </w:t>
      </w:r>
      <w:r w:rsidR="00750CD0" w:rsidRPr="000F1264">
        <w:rPr>
          <w:sz w:val="23"/>
          <w:szCs w:val="23"/>
        </w:rPr>
        <w:t>doręczenia</w:t>
      </w:r>
      <w:r w:rsidR="00481FD2" w:rsidRPr="000F1264">
        <w:rPr>
          <w:sz w:val="23"/>
          <w:szCs w:val="23"/>
        </w:rPr>
        <w:t xml:space="preserve"> faktury.</w:t>
      </w:r>
    </w:p>
    <w:p w14:paraId="1997ED7B" w14:textId="43AC0D40" w:rsidR="00481FD2" w:rsidRPr="000F1264" w:rsidRDefault="00481FD2" w:rsidP="00594377">
      <w:pPr>
        <w:pStyle w:val="Akapitzlist"/>
        <w:numPr>
          <w:ilvl w:val="0"/>
          <w:numId w:val="46"/>
        </w:numPr>
        <w:tabs>
          <w:tab w:val="left" w:pos="426"/>
        </w:tabs>
        <w:spacing w:after="0"/>
        <w:ind w:left="0" w:firstLine="0"/>
        <w:jc w:val="both"/>
        <w:rPr>
          <w:sz w:val="23"/>
          <w:szCs w:val="23"/>
        </w:rPr>
      </w:pPr>
      <w:r w:rsidRPr="000F1264">
        <w:rPr>
          <w:sz w:val="23"/>
          <w:szCs w:val="23"/>
        </w:rPr>
        <w:t>Rozliczenia z tytułu zawartej umowy dokonywane będą przez Gminę Miejską Biała</w:t>
      </w:r>
      <w:r w:rsidR="00594377" w:rsidRPr="000F1264">
        <w:rPr>
          <w:sz w:val="23"/>
          <w:szCs w:val="23"/>
        </w:rPr>
        <w:br/>
        <w:t xml:space="preserve">      </w:t>
      </w:r>
      <w:r w:rsidRPr="000F1264">
        <w:rPr>
          <w:sz w:val="23"/>
          <w:szCs w:val="23"/>
        </w:rPr>
        <w:t xml:space="preserve"> Podlaska, ul. Marszałka Józefa Piłsudskiego 3, NIP-537-23-35-662. Płatne z</w:t>
      </w:r>
      <w:r w:rsidR="00190BDB" w:rsidRPr="000F1264">
        <w:rPr>
          <w:sz w:val="23"/>
          <w:szCs w:val="23"/>
        </w:rPr>
        <w:t xml:space="preserve"> </w:t>
      </w:r>
      <w:r w:rsidR="006F40B8" w:rsidRPr="000F1264">
        <w:rPr>
          <w:sz w:val="23"/>
          <w:szCs w:val="23"/>
        </w:rPr>
        <w:t xml:space="preserve">Działu </w:t>
      </w:r>
      <w:r w:rsidR="00EF3937" w:rsidRPr="000F1264">
        <w:rPr>
          <w:sz w:val="23"/>
          <w:szCs w:val="23"/>
        </w:rPr>
        <w:t>900</w:t>
      </w:r>
      <w:r w:rsidR="00594377" w:rsidRPr="000F1264">
        <w:rPr>
          <w:sz w:val="23"/>
          <w:szCs w:val="23"/>
        </w:rPr>
        <w:br/>
        <w:t xml:space="preserve">       </w:t>
      </w:r>
      <w:r w:rsidR="006D3003" w:rsidRPr="000F1264">
        <w:rPr>
          <w:sz w:val="23"/>
          <w:szCs w:val="23"/>
        </w:rPr>
        <w:t xml:space="preserve">Rozdziału </w:t>
      </w:r>
      <w:r w:rsidR="00EF3937" w:rsidRPr="000F1264">
        <w:rPr>
          <w:sz w:val="23"/>
          <w:szCs w:val="23"/>
        </w:rPr>
        <w:t>90004</w:t>
      </w:r>
      <w:r w:rsidR="006D3003" w:rsidRPr="000F1264">
        <w:rPr>
          <w:sz w:val="23"/>
          <w:szCs w:val="23"/>
        </w:rPr>
        <w:t xml:space="preserve"> § </w:t>
      </w:r>
      <w:r w:rsidR="00EF3937" w:rsidRPr="000F1264">
        <w:rPr>
          <w:sz w:val="23"/>
          <w:szCs w:val="23"/>
        </w:rPr>
        <w:t>430</w:t>
      </w:r>
      <w:r w:rsidR="006F40B8" w:rsidRPr="000F1264">
        <w:rPr>
          <w:sz w:val="23"/>
          <w:szCs w:val="23"/>
        </w:rPr>
        <w:t>0</w:t>
      </w:r>
      <w:r w:rsidR="006D3003" w:rsidRPr="000F1264">
        <w:rPr>
          <w:sz w:val="23"/>
          <w:szCs w:val="23"/>
        </w:rPr>
        <w:t xml:space="preserve"> </w:t>
      </w:r>
      <w:r w:rsidR="00EF3937" w:rsidRPr="000F1264">
        <w:rPr>
          <w:sz w:val="23"/>
          <w:szCs w:val="23"/>
        </w:rPr>
        <w:t xml:space="preserve">– </w:t>
      </w:r>
      <w:r w:rsidR="00F01A21" w:rsidRPr="000F1264">
        <w:rPr>
          <w:sz w:val="23"/>
          <w:szCs w:val="23"/>
        </w:rPr>
        <w:t>U</w:t>
      </w:r>
      <w:r w:rsidR="00EF3937" w:rsidRPr="000F1264">
        <w:rPr>
          <w:sz w:val="23"/>
          <w:szCs w:val="23"/>
        </w:rPr>
        <w:t xml:space="preserve">trzymanie zieleni w </w:t>
      </w:r>
      <w:r w:rsidR="00F01A21" w:rsidRPr="000F1264">
        <w:rPr>
          <w:sz w:val="23"/>
          <w:szCs w:val="23"/>
        </w:rPr>
        <w:t>m</w:t>
      </w:r>
      <w:r w:rsidR="00EF3937" w:rsidRPr="000F1264">
        <w:rPr>
          <w:sz w:val="23"/>
          <w:szCs w:val="23"/>
        </w:rPr>
        <w:t xml:space="preserve">iastach i </w:t>
      </w:r>
      <w:r w:rsidR="00F01A21" w:rsidRPr="000F1264">
        <w:rPr>
          <w:sz w:val="23"/>
          <w:szCs w:val="23"/>
        </w:rPr>
        <w:t>g</w:t>
      </w:r>
      <w:r w:rsidR="00EF3937" w:rsidRPr="000F1264">
        <w:rPr>
          <w:sz w:val="23"/>
          <w:szCs w:val="23"/>
        </w:rPr>
        <w:t>minach</w:t>
      </w:r>
      <w:r w:rsidR="006D3003" w:rsidRPr="000F1264">
        <w:rPr>
          <w:sz w:val="23"/>
          <w:szCs w:val="23"/>
        </w:rPr>
        <w:t>.</w:t>
      </w:r>
      <w:r w:rsidR="00190BDB" w:rsidRPr="000F1264">
        <w:rPr>
          <w:sz w:val="23"/>
          <w:szCs w:val="23"/>
        </w:rPr>
        <w:t xml:space="preserve"> </w:t>
      </w:r>
    </w:p>
    <w:p w14:paraId="0B6E371F" w14:textId="4D8462AE" w:rsidR="000E7A15" w:rsidRPr="000F1264" w:rsidRDefault="000E7A15" w:rsidP="00594377">
      <w:pPr>
        <w:pStyle w:val="Akapitzlist"/>
        <w:numPr>
          <w:ilvl w:val="0"/>
          <w:numId w:val="46"/>
        </w:numPr>
        <w:jc w:val="both"/>
        <w:rPr>
          <w:sz w:val="23"/>
          <w:szCs w:val="23"/>
        </w:rPr>
      </w:pPr>
      <w:r w:rsidRPr="000F1264">
        <w:rPr>
          <w:sz w:val="23"/>
          <w:szCs w:val="23"/>
        </w:rPr>
        <w:t>Za dzień zapłaty uznaję się dzień obciążenia rachunku Zamawiającego.</w:t>
      </w:r>
    </w:p>
    <w:p w14:paraId="2C932455" w14:textId="77777777" w:rsidR="00481FD2" w:rsidRPr="000F1264" w:rsidRDefault="00481FD2" w:rsidP="00D61844">
      <w:pPr>
        <w:ind w:left="3540" w:firstLine="708"/>
        <w:rPr>
          <w:b/>
          <w:sz w:val="23"/>
          <w:szCs w:val="23"/>
        </w:rPr>
      </w:pPr>
      <w:r w:rsidRPr="000F1264">
        <w:rPr>
          <w:b/>
          <w:sz w:val="23"/>
          <w:szCs w:val="23"/>
        </w:rPr>
        <w:t xml:space="preserve">§ </w:t>
      </w:r>
      <w:r w:rsidR="00477692" w:rsidRPr="000F1264">
        <w:rPr>
          <w:b/>
          <w:sz w:val="23"/>
          <w:szCs w:val="23"/>
        </w:rPr>
        <w:t>7</w:t>
      </w:r>
    </w:p>
    <w:p w14:paraId="09DF88CB" w14:textId="77777777" w:rsidR="00884280" w:rsidRPr="000F1264" w:rsidRDefault="00884280" w:rsidP="00884280">
      <w:pPr>
        <w:numPr>
          <w:ilvl w:val="0"/>
          <w:numId w:val="39"/>
        </w:numPr>
        <w:suppressAutoHyphens w:val="0"/>
        <w:jc w:val="both"/>
        <w:rPr>
          <w:sz w:val="23"/>
          <w:szCs w:val="23"/>
        </w:rPr>
      </w:pPr>
      <w:r w:rsidRPr="000F1264">
        <w:rPr>
          <w:sz w:val="23"/>
          <w:szCs w:val="23"/>
        </w:rPr>
        <w:t>Strony postanawiają, że przy wykonaniu umowy stosuje się kary umowne.</w:t>
      </w:r>
    </w:p>
    <w:p w14:paraId="5F8F8FE9" w14:textId="77777777" w:rsidR="00884280" w:rsidRPr="000F1264" w:rsidRDefault="00884280" w:rsidP="00884280">
      <w:pPr>
        <w:numPr>
          <w:ilvl w:val="0"/>
          <w:numId w:val="39"/>
        </w:numPr>
        <w:suppressAutoHyphens w:val="0"/>
        <w:rPr>
          <w:sz w:val="23"/>
          <w:szCs w:val="23"/>
        </w:rPr>
      </w:pPr>
      <w:r w:rsidRPr="000F1264">
        <w:rPr>
          <w:sz w:val="23"/>
          <w:szCs w:val="23"/>
        </w:rPr>
        <w:t>Wykonawca zapłaci Zamawiającemu kary umowne:</w:t>
      </w:r>
    </w:p>
    <w:p w14:paraId="03A49413" w14:textId="0646E2F1" w:rsidR="005D02B7" w:rsidRPr="000F1264" w:rsidRDefault="005D02B7" w:rsidP="005D02B7">
      <w:pPr>
        <w:widowControl w:val="0"/>
        <w:numPr>
          <w:ilvl w:val="0"/>
          <w:numId w:val="41"/>
        </w:numPr>
        <w:shd w:val="clear" w:color="auto" w:fill="FFFFFF"/>
        <w:jc w:val="both"/>
        <w:rPr>
          <w:sz w:val="23"/>
          <w:szCs w:val="23"/>
        </w:rPr>
      </w:pPr>
      <w:r w:rsidRPr="000F1264">
        <w:rPr>
          <w:sz w:val="23"/>
          <w:szCs w:val="23"/>
        </w:rPr>
        <w:t xml:space="preserve">z tytułu zwłoki w wykonaniu przedmiotu umowy lub zwłoki w usunięciu nieprawidłowości </w:t>
      </w:r>
      <w:r w:rsidRPr="000F1264">
        <w:rPr>
          <w:sz w:val="23"/>
          <w:szCs w:val="23"/>
        </w:rPr>
        <w:br/>
        <w:t xml:space="preserve">o których mowa w </w:t>
      </w:r>
      <w:r w:rsidRPr="000F1264">
        <w:rPr>
          <w:sz w:val="23"/>
          <w:szCs w:val="23"/>
          <w:shd w:val="clear" w:color="auto" w:fill="FFFFFF"/>
        </w:rPr>
        <w:t xml:space="preserve">§ </w:t>
      </w:r>
      <w:r w:rsidR="00683A9C" w:rsidRPr="000F1264">
        <w:rPr>
          <w:sz w:val="23"/>
          <w:szCs w:val="23"/>
          <w:shd w:val="clear" w:color="auto" w:fill="FFFFFF"/>
        </w:rPr>
        <w:t>4</w:t>
      </w:r>
      <w:r w:rsidRPr="000F1264">
        <w:rPr>
          <w:sz w:val="23"/>
          <w:szCs w:val="23"/>
          <w:shd w:val="clear" w:color="auto" w:fill="FFFFFF"/>
        </w:rPr>
        <w:t xml:space="preserve"> ust. 5</w:t>
      </w:r>
      <w:r w:rsidRPr="000F1264">
        <w:rPr>
          <w:sz w:val="23"/>
          <w:szCs w:val="23"/>
        </w:rPr>
        <w:t xml:space="preserve">, w wysokości 1 % wynagrodzenia brutto, </w:t>
      </w:r>
      <w:r w:rsidRPr="000F1264">
        <w:rPr>
          <w:sz w:val="23"/>
          <w:szCs w:val="23"/>
          <w:shd w:val="clear" w:color="auto" w:fill="FFFFFF"/>
        </w:rPr>
        <w:t xml:space="preserve">o którym mowa w § </w:t>
      </w:r>
      <w:r w:rsidR="00683A9C" w:rsidRPr="000F1264">
        <w:rPr>
          <w:sz w:val="23"/>
          <w:szCs w:val="23"/>
          <w:shd w:val="clear" w:color="auto" w:fill="FFFFFF"/>
        </w:rPr>
        <w:t>4</w:t>
      </w:r>
      <w:r w:rsidRPr="000F1264">
        <w:rPr>
          <w:sz w:val="23"/>
          <w:szCs w:val="23"/>
          <w:shd w:val="clear" w:color="auto" w:fill="FFFFFF"/>
        </w:rPr>
        <w:t xml:space="preserve"> ust. 1 umowy, </w:t>
      </w:r>
      <w:r w:rsidRPr="000F1264">
        <w:rPr>
          <w:sz w:val="23"/>
          <w:szCs w:val="23"/>
        </w:rPr>
        <w:t>za każdy dzień zwłoki licząc od terminu określonego w § 2 umowy,</w:t>
      </w:r>
    </w:p>
    <w:p w14:paraId="5BD13E9E" w14:textId="7410A8AB" w:rsidR="005D02B7" w:rsidRPr="000F1264" w:rsidRDefault="005D02B7" w:rsidP="005D02B7">
      <w:pPr>
        <w:widowControl w:val="0"/>
        <w:numPr>
          <w:ilvl w:val="0"/>
          <w:numId w:val="41"/>
        </w:numPr>
        <w:shd w:val="clear" w:color="auto" w:fill="FFFFFF"/>
        <w:jc w:val="both"/>
        <w:rPr>
          <w:sz w:val="23"/>
          <w:szCs w:val="23"/>
        </w:rPr>
      </w:pPr>
      <w:r w:rsidRPr="000F1264">
        <w:rPr>
          <w:sz w:val="23"/>
          <w:szCs w:val="23"/>
        </w:rPr>
        <w:t xml:space="preserve">z tytułu odstąpienia od umowy </w:t>
      </w:r>
      <w:r w:rsidR="00E73295" w:rsidRPr="000F1264">
        <w:rPr>
          <w:sz w:val="23"/>
          <w:szCs w:val="23"/>
        </w:rPr>
        <w:t>przez którą</w:t>
      </w:r>
      <w:r w:rsidR="00AB1B4D" w:rsidRPr="000F1264">
        <w:rPr>
          <w:sz w:val="23"/>
          <w:szCs w:val="23"/>
        </w:rPr>
        <w:t xml:space="preserve">kolwiek ze stron umowy </w:t>
      </w:r>
      <w:r w:rsidRPr="000F1264">
        <w:rPr>
          <w:sz w:val="23"/>
          <w:szCs w:val="23"/>
        </w:rPr>
        <w:t xml:space="preserve">z przyczyn leżących po stronie Wykonawcy - w wysokości 15 % wynagrodzenia brutto, określonego </w:t>
      </w:r>
      <w:r w:rsidR="000F1264" w:rsidRPr="000F1264">
        <w:rPr>
          <w:sz w:val="23"/>
          <w:szCs w:val="23"/>
        </w:rPr>
        <w:br/>
      </w:r>
      <w:r w:rsidRPr="000F1264">
        <w:rPr>
          <w:sz w:val="23"/>
          <w:szCs w:val="23"/>
        </w:rPr>
        <w:t xml:space="preserve">w § </w:t>
      </w:r>
      <w:r w:rsidR="00683A9C" w:rsidRPr="000F1264">
        <w:rPr>
          <w:sz w:val="23"/>
          <w:szCs w:val="23"/>
        </w:rPr>
        <w:t>4</w:t>
      </w:r>
      <w:r w:rsidRPr="000F1264">
        <w:rPr>
          <w:sz w:val="23"/>
          <w:szCs w:val="23"/>
        </w:rPr>
        <w:t xml:space="preserve"> ust. 1 umowy.</w:t>
      </w:r>
    </w:p>
    <w:p w14:paraId="055C2990" w14:textId="0388F7E4" w:rsidR="005D02B7" w:rsidRPr="000F1264" w:rsidRDefault="005D02B7" w:rsidP="00557AE1">
      <w:pPr>
        <w:pStyle w:val="Akapitzlist"/>
        <w:widowControl w:val="0"/>
        <w:numPr>
          <w:ilvl w:val="0"/>
          <w:numId w:val="39"/>
        </w:numPr>
        <w:shd w:val="clear" w:color="auto" w:fill="FFFFFF"/>
        <w:suppressAutoHyphens/>
        <w:spacing w:after="0" w:line="240" w:lineRule="auto"/>
        <w:jc w:val="both"/>
        <w:rPr>
          <w:sz w:val="23"/>
          <w:szCs w:val="23"/>
        </w:rPr>
      </w:pPr>
      <w:r w:rsidRPr="000F1264">
        <w:rPr>
          <w:sz w:val="23"/>
          <w:szCs w:val="23"/>
        </w:rPr>
        <w:t>Strony zastrzegają sobie prawo dochodzenia odszkodowania przewyższającego wysokość zastrzeżonych kar umownych na podstawie Kodeksu Cywilnego.</w:t>
      </w:r>
    </w:p>
    <w:p w14:paraId="3BB33DF3" w14:textId="210EC3D7" w:rsidR="005D02B7" w:rsidRPr="000F1264" w:rsidRDefault="005D02B7" w:rsidP="00557AE1">
      <w:pPr>
        <w:pStyle w:val="Akapitzlist"/>
        <w:widowControl w:val="0"/>
        <w:numPr>
          <w:ilvl w:val="0"/>
          <w:numId w:val="39"/>
        </w:numPr>
        <w:shd w:val="clear" w:color="auto" w:fill="FFFFFF"/>
        <w:suppressAutoHyphens/>
        <w:spacing w:after="0" w:line="240" w:lineRule="auto"/>
        <w:jc w:val="both"/>
        <w:rPr>
          <w:sz w:val="23"/>
          <w:szCs w:val="23"/>
        </w:rPr>
      </w:pPr>
      <w:r w:rsidRPr="000F1264">
        <w:rPr>
          <w:sz w:val="23"/>
          <w:szCs w:val="23"/>
        </w:rPr>
        <w:t xml:space="preserve">Łączna wysokość naliczanych kar umowy nie może przekroczyć 40% wynagrodzenia Wykonawcy brutto określonego w </w:t>
      </w:r>
      <w:r w:rsidRPr="000F1264">
        <w:rPr>
          <w:sz w:val="23"/>
          <w:szCs w:val="23"/>
          <w:shd w:val="clear" w:color="auto" w:fill="FFFFFF"/>
        </w:rPr>
        <w:t xml:space="preserve">§ </w:t>
      </w:r>
      <w:r w:rsidR="00557AE1" w:rsidRPr="000F1264">
        <w:rPr>
          <w:sz w:val="23"/>
          <w:szCs w:val="23"/>
          <w:shd w:val="clear" w:color="auto" w:fill="FFFFFF"/>
        </w:rPr>
        <w:t>4</w:t>
      </w:r>
      <w:r w:rsidRPr="000F1264">
        <w:rPr>
          <w:sz w:val="23"/>
          <w:szCs w:val="23"/>
          <w:shd w:val="clear" w:color="auto" w:fill="FFFFFF"/>
        </w:rPr>
        <w:t xml:space="preserve"> umowy. </w:t>
      </w:r>
      <w:r w:rsidRPr="000F1264">
        <w:rPr>
          <w:sz w:val="23"/>
          <w:szCs w:val="23"/>
        </w:rPr>
        <w:t xml:space="preserve">  </w:t>
      </w:r>
    </w:p>
    <w:p w14:paraId="52EBD749" w14:textId="41530232" w:rsidR="004F6CEE" w:rsidRPr="000F1264" w:rsidRDefault="004F6CEE" w:rsidP="00A2751F">
      <w:pPr>
        <w:pStyle w:val="Akapitzlist"/>
        <w:numPr>
          <w:ilvl w:val="0"/>
          <w:numId w:val="39"/>
        </w:numPr>
        <w:spacing w:after="0" w:line="240" w:lineRule="auto"/>
        <w:ind w:left="0" w:firstLine="0"/>
        <w:jc w:val="both"/>
        <w:rPr>
          <w:sz w:val="23"/>
          <w:szCs w:val="23"/>
        </w:rPr>
      </w:pPr>
      <w:r w:rsidRPr="000F1264">
        <w:rPr>
          <w:sz w:val="23"/>
          <w:szCs w:val="23"/>
        </w:rPr>
        <w:t xml:space="preserve">Na naliczone kary umowne Zamawiający wystawi notę obciążeniową. Wykonawca zobowiązuje się do zapłaty zastrzeżonych kar umownych na rachunek bankowy wskazany przez Zamawiającego, w terminie do 7 dni od dnia otrzymania noty obciążeniowej. </w:t>
      </w:r>
      <w:r w:rsidRPr="000F1264">
        <w:rPr>
          <w:sz w:val="23"/>
          <w:szCs w:val="23"/>
        </w:rPr>
        <w:br/>
        <w:t xml:space="preserve">W przypadku braku zapłaty, kara umowna zostanie potrącona z wynagrodzenia Wykonawcy. </w:t>
      </w:r>
    </w:p>
    <w:p w14:paraId="48AEB5C2" w14:textId="77777777" w:rsidR="00A2751F" w:rsidRPr="000F1264" w:rsidRDefault="00A2751F" w:rsidP="00A2751F">
      <w:pPr>
        <w:pStyle w:val="Akapitzlist"/>
        <w:spacing w:after="0" w:line="240" w:lineRule="auto"/>
        <w:ind w:left="0"/>
        <w:jc w:val="both"/>
        <w:rPr>
          <w:sz w:val="23"/>
          <w:szCs w:val="23"/>
        </w:rPr>
      </w:pPr>
    </w:p>
    <w:p w14:paraId="5661F8AD" w14:textId="12CFEE2F" w:rsidR="00EF6BC9" w:rsidRPr="000F1264" w:rsidRDefault="00EF6BC9" w:rsidP="00F11473">
      <w:pPr>
        <w:suppressAutoHyphens w:val="0"/>
        <w:jc w:val="center"/>
        <w:rPr>
          <w:sz w:val="23"/>
          <w:szCs w:val="23"/>
        </w:rPr>
      </w:pPr>
      <w:r w:rsidRPr="000F1264">
        <w:rPr>
          <w:b/>
          <w:sz w:val="23"/>
          <w:szCs w:val="23"/>
        </w:rPr>
        <w:t>§ 8</w:t>
      </w:r>
    </w:p>
    <w:p w14:paraId="76F13C69" w14:textId="10AC700D" w:rsidR="00246045" w:rsidRPr="000F1264" w:rsidRDefault="00246045" w:rsidP="00246045">
      <w:pPr>
        <w:numPr>
          <w:ilvl w:val="0"/>
          <w:numId w:val="47"/>
        </w:numPr>
        <w:jc w:val="both"/>
        <w:rPr>
          <w:b/>
          <w:sz w:val="23"/>
          <w:szCs w:val="23"/>
        </w:rPr>
      </w:pPr>
      <w:r w:rsidRPr="000F1264">
        <w:rPr>
          <w:bCs/>
          <w:sz w:val="23"/>
          <w:szCs w:val="23"/>
        </w:rPr>
        <w:t>Poza innymi przypadkami określonymi w przepisach prawa i niniejszej umowie Zamawiający jest uprawniony do odstąpienia od umowy w terminie 10 dni od dnia uzyskania przez niego wiedzy o okoliczności uzasadniającej odstąpienie, jeżeli Wykonawca z przyczyn zawinionych nie wykonuje umowy lub wykonuje ją nienależycie i pomimo pisemnego wezwania Wykonawcy do podjęcia wykonywania lub należytego wykonywania umowy w wyznaczonym, uzasadnionym tec</w:t>
      </w:r>
      <w:r w:rsidR="000F1264">
        <w:rPr>
          <w:bCs/>
          <w:sz w:val="23"/>
          <w:szCs w:val="23"/>
        </w:rPr>
        <w:t xml:space="preserve">hnicznie terminie, </w:t>
      </w:r>
      <w:r w:rsidRPr="000F1264">
        <w:rPr>
          <w:bCs/>
          <w:sz w:val="23"/>
          <w:szCs w:val="23"/>
        </w:rPr>
        <w:t>nie zrealizuje żądania Zamawiającego.</w:t>
      </w:r>
    </w:p>
    <w:p w14:paraId="1FA7922A" w14:textId="020C723B" w:rsidR="00246045" w:rsidRPr="000F1264" w:rsidRDefault="00246045" w:rsidP="00246045">
      <w:pPr>
        <w:numPr>
          <w:ilvl w:val="0"/>
          <w:numId w:val="47"/>
        </w:numPr>
        <w:jc w:val="both"/>
        <w:rPr>
          <w:b/>
          <w:sz w:val="23"/>
          <w:szCs w:val="23"/>
        </w:rPr>
      </w:pPr>
      <w:r w:rsidRPr="000F1264">
        <w:rPr>
          <w:bCs/>
          <w:sz w:val="23"/>
          <w:szCs w:val="23"/>
        </w:rPr>
        <w:t>W razie zaistnienia istotnej zmiany okoliczności powodującej, że wykonanie niniejszej umowy nie leży w interesie publicznym lub dalsze wykonywanie umowy może zagrozić istotnemu interesowi bezpieczeństwa państwa lub bezpieczeństwu publicznemu, czego nie można było przewidzieć w chwili zawarcia umowy, Zamawiający może odstąpić od umowy w terminie 10 dni od powzięcia wiadomośc</w:t>
      </w:r>
      <w:r w:rsidR="000F1264">
        <w:rPr>
          <w:bCs/>
          <w:sz w:val="23"/>
          <w:szCs w:val="23"/>
        </w:rPr>
        <w:t xml:space="preserve">i o powyższych okolicznościach </w:t>
      </w:r>
      <w:r w:rsidRPr="000F1264">
        <w:rPr>
          <w:bCs/>
          <w:sz w:val="23"/>
          <w:szCs w:val="23"/>
        </w:rPr>
        <w:t>- w tym przypadku Wykonawca może żądać wyłącznie wynagrodzenia należnego z tytułu wykonania części umowy.</w:t>
      </w:r>
    </w:p>
    <w:p w14:paraId="7A9F1F35" w14:textId="77777777" w:rsidR="00246045" w:rsidRPr="000F1264" w:rsidRDefault="00246045" w:rsidP="00246045">
      <w:pPr>
        <w:numPr>
          <w:ilvl w:val="0"/>
          <w:numId w:val="47"/>
        </w:numPr>
        <w:jc w:val="both"/>
        <w:rPr>
          <w:b/>
          <w:sz w:val="23"/>
          <w:szCs w:val="23"/>
        </w:rPr>
      </w:pPr>
      <w:r w:rsidRPr="000F1264">
        <w:rPr>
          <w:bCs/>
          <w:sz w:val="23"/>
          <w:szCs w:val="23"/>
        </w:rPr>
        <w:t xml:space="preserve">Odstąpienie od umowy następuje za pośrednictwem listu poleconego za potwierdzeniem odbioru lub w formie pisma złożonego w siedzibie Wykonawcy za pokwitowaniem, </w:t>
      </w:r>
      <w:r w:rsidRPr="000F1264">
        <w:rPr>
          <w:bCs/>
          <w:sz w:val="23"/>
          <w:szCs w:val="23"/>
        </w:rPr>
        <w:br/>
        <w:t>z chwilą otrzymania przez Wykonawcę oświadczenia o odstąpieniu.</w:t>
      </w:r>
    </w:p>
    <w:p w14:paraId="3F59F454" w14:textId="77777777" w:rsidR="002F63F2" w:rsidRPr="000F1264" w:rsidRDefault="002F63F2" w:rsidP="002F63F2">
      <w:pPr>
        <w:ind w:left="360"/>
        <w:jc w:val="both"/>
        <w:rPr>
          <w:b/>
          <w:color w:val="C00000"/>
          <w:sz w:val="23"/>
          <w:szCs w:val="23"/>
        </w:rPr>
      </w:pPr>
    </w:p>
    <w:p w14:paraId="581C82CC" w14:textId="57CBC043" w:rsidR="00481FD2" w:rsidRPr="000F1264" w:rsidRDefault="00F11473" w:rsidP="00F11473">
      <w:pPr>
        <w:suppressAutoHyphens w:val="0"/>
        <w:spacing w:after="100"/>
        <w:ind w:left="426"/>
        <w:rPr>
          <w:sz w:val="23"/>
          <w:szCs w:val="23"/>
        </w:rPr>
      </w:pPr>
      <w:r w:rsidRPr="000F1264">
        <w:rPr>
          <w:b/>
          <w:sz w:val="23"/>
          <w:szCs w:val="23"/>
        </w:rPr>
        <w:t xml:space="preserve">                                                                   </w:t>
      </w:r>
      <w:r w:rsidR="00481FD2" w:rsidRPr="000F1264">
        <w:rPr>
          <w:b/>
          <w:sz w:val="23"/>
          <w:szCs w:val="23"/>
        </w:rPr>
        <w:t xml:space="preserve">§ </w:t>
      </w:r>
      <w:r w:rsidR="00EF6BC9" w:rsidRPr="000F1264">
        <w:rPr>
          <w:b/>
          <w:sz w:val="23"/>
          <w:szCs w:val="23"/>
        </w:rPr>
        <w:t>9</w:t>
      </w:r>
    </w:p>
    <w:p w14:paraId="58D2BA07" w14:textId="77777777" w:rsidR="00481FD2" w:rsidRPr="000F1264" w:rsidRDefault="00481FD2">
      <w:pPr>
        <w:pStyle w:val="Tekstpodstawowy21"/>
        <w:jc w:val="both"/>
        <w:rPr>
          <w:sz w:val="23"/>
          <w:szCs w:val="23"/>
        </w:rPr>
      </w:pPr>
      <w:r w:rsidRPr="000F1264">
        <w:rPr>
          <w:sz w:val="23"/>
          <w:szCs w:val="23"/>
        </w:rPr>
        <w:t>W sprawach nieuregulowanych niniejszą umową mają zastosowanie przepisy Kodeksu  Cywilnego.</w:t>
      </w:r>
    </w:p>
    <w:p w14:paraId="78FF2031" w14:textId="77777777" w:rsidR="002F63F2" w:rsidRPr="000F1264" w:rsidRDefault="002F63F2">
      <w:pPr>
        <w:pStyle w:val="Tekstpodstawowy21"/>
        <w:jc w:val="both"/>
        <w:rPr>
          <w:sz w:val="23"/>
          <w:szCs w:val="23"/>
        </w:rPr>
      </w:pPr>
    </w:p>
    <w:p w14:paraId="18C11A5E" w14:textId="0D6298C9" w:rsidR="00481FD2" w:rsidRDefault="00481FD2" w:rsidP="00A2751F">
      <w:pPr>
        <w:ind w:left="3540" w:firstLine="708"/>
        <w:rPr>
          <w:b/>
          <w:sz w:val="23"/>
          <w:szCs w:val="23"/>
        </w:rPr>
      </w:pPr>
      <w:r w:rsidRPr="000F1264">
        <w:rPr>
          <w:b/>
          <w:sz w:val="23"/>
          <w:szCs w:val="23"/>
        </w:rPr>
        <w:lastRenderedPageBreak/>
        <w:t xml:space="preserve">§ </w:t>
      </w:r>
      <w:r w:rsidR="00EF6BC9" w:rsidRPr="000F1264">
        <w:rPr>
          <w:b/>
          <w:sz w:val="23"/>
          <w:szCs w:val="23"/>
        </w:rPr>
        <w:t>10</w:t>
      </w:r>
    </w:p>
    <w:p w14:paraId="7EB1BA1F" w14:textId="77777777" w:rsidR="00161C82" w:rsidRPr="001F7225" w:rsidRDefault="00161C82" w:rsidP="001F7225">
      <w:pPr>
        <w:pStyle w:val="Akapitzlist"/>
        <w:widowControl w:val="0"/>
        <w:numPr>
          <w:ilvl w:val="0"/>
          <w:numId w:val="48"/>
        </w:numPr>
        <w:autoSpaceDE w:val="0"/>
        <w:autoSpaceDN w:val="0"/>
        <w:spacing w:after="0"/>
        <w:ind w:left="284" w:hanging="284"/>
        <w:jc w:val="both"/>
      </w:pPr>
      <w:r w:rsidRPr="001F7225">
        <w:t xml:space="preserve">Umowa może być zawarta w formie pisemnej lub elektronicznej z wykorzystaniem kwalifikowanego podpisu elektronicznego. </w:t>
      </w:r>
    </w:p>
    <w:p w14:paraId="21E8E54F" w14:textId="0960CB36" w:rsidR="00161C82" w:rsidRPr="001F7225" w:rsidRDefault="00161C82" w:rsidP="001F7225">
      <w:pPr>
        <w:pStyle w:val="Default"/>
        <w:numPr>
          <w:ilvl w:val="0"/>
          <w:numId w:val="48"/>
        </w:numPr>
        <w:spacing w:line="276" w:lineRule="auto"/>
        <w:ind w:left="284" w:hanging="284"/>
        <w:jc w:val="both"/>
        <w:rPr>
          <w:rFonts w:ascii="Times New Roman" w:hAnsi="Times New Roman" w:cs="Times New Roman"/>
          <w:color w:val="auto"/>
        </w:rPr>
      </w:pPr>
      <w:r w:rsidRPr="001F7225">
        <w:rPr>
          <w:rFonts w:ascii="Times New Roman" w:hAnsi="Times New Roman" w:cs="Times New Roman"/>
          <w:color w:val="auto"/>
        </w:rPr>
        <w:t xml:space="preserve">Strony oświadczają, że oświadczenia woli złożone w postaci elektronicznej i opatrzone kwalifikowanymi podpisami elektronicznymi są równoważne w skutkach prawnych </w:t>
      </w:r>
      <w:r w:rsidRPr="001F7225">
        <w:rPr>
          <w:rFonts w:ascii="Times New Roman" w:hAnsi="Times New Roman" w:cs="Times New Roman"/>
          <w:color w:val="auto"/>
        </w:rPr>
        <w:br/>
        <w:t>z oświadczeniami złożonymi w formie pisemnej z podpisem własnoręcznym a umowa zostaje zawarta w dacie złożenia ostatniego kwalifikowanego podpisu elektronicznego przez jedną ze Stron.</w:t>
      </w:r>
    </w:p>
    <w:p w14:paraId="431D47B0" w14:textId="079E7E22" w:rsidR="00481FD2" w:rsidRPr="00161C82" w:rsidRDefault="00161C82" w:rsidP="00161C82">
      <w:pPr>
        <w:jc w:val="both"/>
        <w:rPr>
          <w:sz w:val="23"/>
          <w:szCs w:val="23"/>
        </w:rPr>
      </w:pPr>
      <w:r>
        <w:rPr>
          <w:sz w:val="23"/>
          <w:szCs w:val="23"/>
        </w:rPr>
        <w:t>3.</w:t>
      </w:r>
      <w:r w:rsidR="00481FD2" w:rsidRPr="00161C82">
        <w:rPr>
          <w:sz w:val="23"/>
          <w:szCs w:val="23"/>
        </w:rPr>
        <w:t>Zmiana postanowień zawartej umowy może nastąpić za zgodą obu stron wyrażoną w formie pisemnego aneksu pod rygorem nieważności.</w:t>
      </w:r>
    </w:p>
    <w:p w14:paraId="555405F9" w14:textId="77777777" w:rsidR="0044417C" w:rsidRPr="000F1264" w:rsidRDefault="0044417C">
      <w:pPr>
        <w:jc w:val="both"/>
        <w:rPr>
          <w:sz w:val="23"/>
          <w:szCs w:val="23"/>
        </w:rPr>
      </w:pPr>
    </w:p>
    <w:p w14:paraId="137615E6" w14:textId="008B4D7B" w:rsidR="00481FD2" w:rsidRPr="000F1264" w:rsidRDefault="00481FD2" w:rsidP="00A2751F">
      <w:pPr>
        <w:jc w:val="center"/>
        <w:rPr>
          <w:b/>
          <w:sz w:val="23"/>
          <w:szCs w:val="23"/>
        </w:rPr>
      </w:pPr>
      <w:r w:rsidRPr="000F1264">
        <w:rPr>
          <w:b/>
          <w:sz w:val="23"/>
          <w:szCs w:val="23"/>
        </w:rPr>
        <w:t xml:space="preserve">§ </w:t>
      </w:r>
      <w:r w:rsidR="00477692" w:rsidRPr="000F1264">
        <w:rPr>
          <w:b/>
          <w:sz w:val="23"/>
          <w:szCs w:val="23"/>
        </w:rPr>
        <w:t>1</w:t>
      </w:r>
      <w:r w:rsidR="00EF6BC9" w:rsidRPr="000F1264">
        <w:rPr>
          <w:b/>
          <w:sz w:val="23"/>
          <w:szCs w:val="23"/>
        </w:rPr>
        <w:t>1</w:t>
      </w:r>
    </w:p>
    <w:p w14:paraId="3432D65F" w14:textId="77777777" w:rsidR="00481FD2" w:rsidRPr="000F1264" w:rsidRDefault="00481FD2" w:rsidP="00985B13">
      <w:pPr>
        <w:pStyle w:val="Nagwek1"/>
        <w:tabs>
          <w:tab w:val="clear" w:pos="432"/>
          <w:tab w:val="num" w:pos="0"/>
        </w:tabs>
        <w:ind w:left="0" w:hanging="6"/>
        <w:rPr>
          <w:sz w:val="23"/>
          <w:szCs w:val="23"/>
        </w:rPr>
      </w:pPr>
      <w:r w:rsidRPr="000F1264">
        <w:rPr>
          <w:sz w:val="23"/>
          <w:szCs w:val="23"/>
        </w:rPr>
        <w:t xml:space="preserve">Ewentualne spory wynikłe przy wykonywaniu niniejszej umowy strony poddają </w:t>
      </w:r>
      <w:r w:rsidR="005900E1" w:rsidRPr="000F1264">
        <w:rPr>
          <w:sz w:val="23"/>
          <w:szCs w:val="23"/>
        </w:rPr>
        <w:t>rozstrzygnięciu sądowi p</w:t>
      </w:r>
      <w:r w:rsidRPr="000F1264">
        <w:rPr>
          <w:sz w:val="23"/>
          <w:szCs w:val="23"/>
        </w:rPr>
        <w:t>owszechnemu właściwemu dla siedziby Zamawiającego.</w:t>
      </w:r>
    </w:p>
    <w:p w14:paraId="1D56CEBC" w14:textId="77777777" w:rsidR="00481FD2" w:rsidRPr="000F1264" w:rsidRDefault="00481FD2">
      <w:pPr>
        <w:rPr>
          <w:sz w:val="23"/>
          <w:szCs w:val="23"/>
        </w:rPr>
      </w:pPr>
    </w:p>
    <w:p w14:paraId="1E310F21" w14:textId="258D1BF9" w:rsidR="00840B3F" w:rsidRPr="000F1264" w:rsidRDefault="00481FD2" w:rsidP="00840B3F">
      <w:pPr>
        <w:jc w:val="center"/>
        <w:rPr>
          <w:b/>
          <w:sz w:val="23"/>
          <w:szCs w:val="23"/>
        </w:rPr>
      </w:pPr>
      <w:r w:rsidRPr="000F1264">
        <w:rPr>
          <w:b/>
          <w:sz w:val="23"/>
          <w:szCs w:val="23"/>
        </w:rPr>
        <w:t>§ 1</w:t>
      </w:r>
      <w:r w:rsidR="00EF6BC9" w:rsidRPr="000F1264">
        <w:rPr>
          <w:b/>
          <w:sz w:val="23"/>
          <w:szCs w:val="23"/>
        </w:rPr>
        <w:t>2</w:t>
      </w:r>
    </w:p>
    <w:p w14:paraId="1D049CE9" w14:textId="3CAC82BE" w:rsidR="00CB24DB" w:rsidRPr="000F1264" w:rsidRDefault="00CB24DB" w:rsidP="00CC5602">
      <w:pPr>
        <w:spacing w:line="276" w:lineRule="auto"/>
        <w:jc w:val="both"/>
        <w:rPr>
          <w:sz w:val="23"/>
          <w:szCs w:val="23"/>
        </w:rPr>
      </w:pPr>
      <w:r w:rsidRPr="000F1264">
        <w:rPr>
          <w:sz w:val="23"/>
          <w:szCs w:val="23"/>
        </w:rPr>
        <w:t xml:space="preserve">Zgodnie z art. 13 rozporządzenia Parlamentu Europejskiego i Rady (UE) 2016/679 z dnia </w:t>
      </w:r>
      <w:r w:rsidR="000F1264">
        <w:rPr>
          <w:sz w:val="23"/>
          <w:szCs w:val="23"/>
        </w:rPr>
        <w:br/>
      </w:r>
      <w:r w:rsidRPr="000F1264">
        <w:rPr>
          <w:sz w:val="23"/>
          <w:szCs w:val="23"/>
        </w:rPr>
        <w:t xml:space="preserve">27 kwietnia 2016 r. w sprawie ochrony osób fizycznych w </w:t>
      </w:r>
      <w:r w:rsidR="000F1264">
        <w:rPr>
          <w:sz w:val="23"/>
          <w:szCs w:val="23"/>
        </w:rPr>
        <w:t xml:space="preserve">związku z przetwarzaniem danych </w:t>
      </w:r>
      <w:r w:rsidRPr="000F1264">
        <w:rPr>
          <w:sz w:val="23"/>
          <w:szCs w:val="23"/>
        </w:rPr>
        <w:t>osobowych i w sprawie swobodnego przepływu takich danych oraz uchylenia dyrektywy 95/46/WE (ogólne rozporządzenie o ochronie danych), dalej „RODO”, informuję, że:</w:t>
      </w:r>
    </w:p>
    <w:p w14:paraId="55045369" w14:textId="77777777" w:rsidR="00CB24DB" w:rsidRPr="000F1264" w:rsidRDefault="00CB24DB" w:rsidP="00CB24DB">
      <w:pPr>
        <w:numPr>
          <w:ilvl w:val="0"/>
          <w:numId w:val="34"/>
        </w:numPr>
        <w:suppressAutoHyphens w:val="0"/>
        <w:jc w:val="both"/>
        <w:rPr>
          <w:sz w:val="23"/>
          <w:szCs w:val="23"/>
        </w:rPr>
      </w:pPr>
      <w:r w:rsidRPr="000F1264">
        <w:rPr>
          <w:sz w:val="23"/>
          <w:szCs w:val="23"/>
        </w:rPr>
        <w:t xml:space="preserve">administratorem Pani/Pana danych jest Prezydent Miasta Biała Podlaska z siedzibą: Urząd Miasta Biała Podlaska, ul. Marszałka Józefa Piłsudskiego 3, 21-500 Biała Podlaska, </w:t>
      </w:r>
      <w:r w:rsidRPr="000F1264">
        <w:rPr>
          <w:sz w:val="23"/>
          <w:szCs w:val="23"/>
        </w:rPr>
        <w:br/>
        <w:t>tel. 83 341 61 00, adres e-mail: sekretariat@bialapodlaska.pl;</w:t>
      </w:r>
    </w:p>
    <w:p w14:paraId="2200C8E6" w14:textId="77777777" w:rsidR="00CB24DB" w:rsidRPr="000F1264" w:rsidRDefault="00CB24DB" w:rsidP="00CB24DB">
      <w:pPr>
        <w:numPr>
          <w:ilvl w:val="0"/>
          <w:numId w:val="34"/>
        </w:numPr>
        <w:suppressAutoHyphens w:val="0"/>
        <w:jc w:val="both"/>
        <w:rPr>
          <w:sz w:val="23"/>
          <w:szCs w:val="23"/>
        </w:rPr>
      </w:pPr>
      <w:r w:rsidRPr="000F1264">
        <w:rPr>
          <w:sz w:val="23"/>
          <w:szCs w:val="23"/>
        </w:rPr>
        <w:t xml:space="preserve">kontakt z inspektorem ochrony danych osobowych w Gminie Miejskiej Biała Podlaska, </w:t>
      </w:r>
      <w:r w:rsidRPr="000F1264">
        <w:rPr>
          <w:sz w:val="23"/>
          <w:szCs w:val="23"/>
        </w:rPr>
        <w:br/>
        <w:t xml:space="preserve">ul. Marszałka Józefa Piłsudskiego 3, 21-500 Biała Podlaska, jest możliwy pod adresem email: </w:t>
      </w:r>
      <w:hyperlink r:id="rId9" w:history="1">
        <w:r w:rsidRPr="000F1264">
          <w:rPr>
            <w:rStyle w:val="Hipercze"/>
            <w:sz w:val="23"/>
            <w:szCs w:val="23"/>
          </w:rPr>
          <w:t>iod@bialapodlaska.pl</w:t>
        </w:r>
      </w:hyperlink>
      <w:r w:rsidRPr="000F1264">
        <w:rPr>
          <w:sz w:val="23"/>
          <w:szCs w:val="23"/>
        </w:rPr>
        <w:t>;</w:t>
      </w:r>
    </w:p>
    <w:p w14:paraId="1327ECA9" w14:textId="77777777" w:rsidR="00CB24DB" w:rsidRPr="000F1264" w:rsidRDefault="00CB24DB" w:rsidP="00CB24DB">
      <w:pPr>
        <w:numPr>
          <w:ilvl w:val="0"/>
          <w:numId w:val="34"/>
        </w:numPr>
        <w:suppressAutoHyphens w:val="0"/>
        <w:jc w:val="both"/>
        <w:rPr>
          <w:sz w:val="23"/>
          <w:szCs w:val="23"/>
        </w:rPr>
      </w:pPr>
      <w:r w:rsidRPr="000F1264">
        <w:rPr>
          <w:sz w:val="23"/>
          <w:szCs w:val="23"/>
        </w:rPr>
        <w:t>Pani/Pana dane osobowe przetwarzane będą w celu zawarcia oraz realizacji niniejszej umowy;</w:t>
      </w:r>
    </w:p>
    <w:p w14:paraId="7DAEBF58" w14:textId="2F98C3FA" w:rsidR="00CB24DB" w:rsidRPr="000F1264" w:rsidRDefault="00CB24DB" w:rsidP="00CB24DB">
      <w:pPr>
        <w:pStyle w:val="Akapitzlist"/>
        <w:numPr>
          <w:ilvl w:val="0"/>
          <w:numId w:val="34"/>
        </w:numPr>
        <w:spacing w:after="0" w:line="240" w:lineRule="auto"/>
        <w:jc w:val="both"/>
        <w:rPr>
          <w:sz w:val="23"/>
          <w:szCs w:val="23"/>
        </w:rPr>
      </w:pPr>
      <w:r w:rsidRPr="000F1264">
        <w:rPr>
          <w:sz w:val="23"/>
          <w:szCs w:val="23"/>
        </w:rPr>
        <w:t xml:space="preserve">podstawą prawną przetwarzania Państwa danych jest art. 6 ust. 1 lit b) RODO oraz </w:t>
      </w:r>
      <w:r w:rsidR="00CC5602" w:rsidRPr="000F1264">
        <w:rPr>
          <w:sz w:val="23"/>
          <w:szCs w:val="23"/>
        </w:rPr>
        <w:br/>
      </w:r>
      <w:r w:rsidRPr="000F1264">
        <w:rPr>
          <w:sz w:val="23"/>
          <w:szCs w:val="23"/>
        </w:rPr>
        <w:t xml:space="preserve">w przypadku osób wyznaczonych do kontaktu art. 6 ust. 1 lit f) RODO. </w:t>
      </w:r>
    </w:p>
    <w:p w14:paraId="33EF9CC3" w14:textId="77777777" w:rsidR="00CB24DB" w:rsidRPr="000F1264" w:rsidRDefault="00CB24DB" w:rsidP="00CB24DB">
      <w:pPr>
        <w:numPr>
          <w:ilvl w:val="0"/>
          <w:numId w:val="34"/>
        </w:numPr>
        <w:suppressAutoHyphens w:val="0"/>
        <w:jc w:val="both"/>
        <w:rPr>
          <w:sz w:val="23"/>
          <w:szCs w:val="23"/>
        </w:rPr>
      </w:pPr>
      <w:r w:rsidRPr="000F1264">
        <w:rPr>
          <w:sz w:val="23"/>
          <w:szCs w:val="23"/>
        </w:rPr>
        <w:t xml:space="preserve">odbiorcami Pani/Pana danych osobowych będą osoby lub podmioty, którym udostępniona zostanie dokumentacja w tym instytucje i urzędy określone przepisami prawa. Pani/Pana dane osobowe w zakresie imienia i nazwiska zostaną udostępnione w Biuletynie Informacji Publicznej. </w:t>
      </w:r>
    </w:p>
    <w:p w14:paraId="0A5DC02E" w14:textId="77777777" w:rsidR="00CB24DB" w:rsidRPr="000F1264" w:rsidRDefault="00CB24DB" w:rsidP="00CB24DB">
      <w:pPr>
        <w:numPr>
          <w:ilvl w:val="0"/>
          <w:numId w:val="34"/>
        </w:numPr>
        <w:suppressAutoHyphens w:val="0"/>
        <w:jc w:val="both"/>
        <w:rPr>
          <w:sz w:val="23"/>
          <w:szCs w:val="23"/>
        </w:rPr>
      </w:pPr>
      <w:r w:rsidRPr="000F1264">
        <w:rPr>
          <w:sz w:val="23"/>
          <w:szCs w:val="23"/>
        </w:rPr>
        <w:t>Pani/Pana dane osobowe nie będą przekazywane do państw trzecich;</w:t>
      </w:r>
    </w:p>
    <w:p w14:paraId="49A2684C" w14:textId="77777777" w:rsidR="00CB24DB" w:rsidRPr="000F1264" w:rsidRDefault="00CB24DB" w:rsidP="00CB24DB">
      <w:pPr>
        <w:numPr>
          <w:ilvl w:val="0"/>
          <w:numId w:val="34"/>
        </w:numPr>
        <w:suppressAutoHyphens w:val="0"/>
        <w:jc w:val="both"/>
        <w:rPr>
          <w:sz w:val="23"/>
          <w:szCs w:val="23"/>
        </w:rPr>
      </w:pPr>
      <w:r w:rsidRPr="000F1264">
        <w:rPr>
          <w:sz w:val="23"/>
          <w:szCs w:val="23"/>
        </w:rPr>
        <w:t>Pani/Pana dane osobowe będą przechowywane, przez okres trwania umowy, a następnie zostaną zarchiwizowane na 10 lat zgodnie z obowiązującą instrukcją kancelaryjną;</w:t>
      </w:r>
    </w:p>
    <w:p w14:paraId="7687FF4D" w14:textId="12A31BD3" w:rsidR="00CB24DB" w:rsidRPr="000F1264" w:rsidRDefault="00CB24DB" w:rsidP="00CB24DB">
      <w:pPr>
        <w:numPr>
          <w:ilvl w:val="0"/>
          <w:numId w:val="34"/>
        </w:numPr>
        <w:suppressAutoHyphens w:val="0"/>
        <w:jc w:val="both"/>
        <w:rPr>
          <w:sz w:val="23"/>
          <w:szCs w:val="23"/>
        </w:rPr>
      </w:pPr>
      <w:r w:rsidRPr="000F1264">
        <w:rPr>
          <w:sz w:val="23"/>
          <w:szCs w:val="23"/>
        </w:rPr>
        <w:t xml:space="preserve">w przypadku zamówień współfinansowanych ze środków pochodzących z budżetu Unii Europejskiej, Pani/Pana dane osobowe będą przechowywane przez okres do lat 25 zgodnie </w:t>
      </w:r>
      <w:r w:rsidR="00CC5602" w:rsidRPr="000F1264">
        <w:rPr>
          <w:sz w:val="23"/>
          <w:szCs w:val="23"/>
        </w:rPr>
        <w:br/>
      </w:r>
      <w:r w:rsidRPr="000F1264">
        <w:rPr>
          <w:sz w:val="23"/>
          <w:szCs w:val="23"/>
        </w:rPr>
        <w:t>z przepisami dotyczącymi archiwizacji danych, określonych w wytycznych dotyczących danego projektu;</w:t>
      </w:r>
    </w:p>
    <w:p w14:paraId="5A5A290D" w14:textId="77777777" w:rsidR="00CB24DB" w:rsidRPr="000F1264" w:rsidRDefault="00CB24DB" w:rsidP="00CB24DB">
      <w:pPr>
        <w:numPr>
          <w:ilvl w:val="0"/>
          <w:numId w:val="34"/>
        </w:numPr>
        <w:suppressAutoHyphens w:val="0"/>
        <w:jc w:val="both"/>
        <w:rPr>
          <w:sz w:val="23"/>
          <w:szCs w:val="23"/>
        </w:rPr>
      </w:pPr>
      <w:r w:rsidRPr="000F1264">
        <w:rPr>
          <w:sz w:val="23"/>
          <w:szCs w:val="23"/>
        </w:rPr>
        <w:t xml:space="preserve">posiada Pani/Pan prawo: </w:t>
      </w:r>
    </w:p>
    <w:p w14:paraId="4FE5D022" w14:textId="27946087" w:rsidR="00CB24DB" w:rsidRPr="000F1264" w:rsidRDefault="00CB24DB" w:rsidP="00CB24DB">
      <w:pPr>
        <w:pStyle w:val="Akapitzlist"/>
        <w:numPr>
          <w:ilvl w:val="0"/>
          <w:numId w:val="33"/>
        </w:numPr>
        <w:spacing w:after="0" w:line="240" w:lineRule="auto"/>
        <w:jc w:val="both"/>
        <w:rPr>
          <w:sz w:val="23"/>
          <w:szCs w:val="23"/>
        </w:rPr>
      </w:pPr>
      <w:r w:rsidRPr="000F1264">
        <w:rPr>
          <w:sz w:val="23"/>
          <w:szCs w:val="23"/>
        </w:rPr>
        <w:t>dostępu do danych, na mocy art. 15 RODO,</w:t>
      </w:r>
    </w:p>
    <w:p w14:paraId="3E6E7E38" w14:textId="77777777" w:rsidR="00CB24DB" w:rsidRPr="000F1264" w:rsidRDefault="00CB24DB" w:rsidP="00CB24DB">
      <w:pPr>
        <w:pStyle w:val="Akapitzlist"/>
        <w:numPr>
          <w:ilvl w:val="0"/>
          <w:numId w:val="33"/>
        </w:numPr>
        <w:spacing w:after="0" w:line="240" w:lineRule="auto"/>
        <w:jc w:val="both"/>
        <w:rPr>
          <w:sz w:val="23"/>
          <w:szCs w:val="23"/>
        </w:rPr>
      </w:pPr>
      <w:r w:rsidRPr="000F1264">
        <w:rPr>
          <w:sz w:val="23"/>
          <w:szCs w:val="23"/>
        </w:rPr>
        <w:t>prawo do sprostowania danych, na mocy art. 16 RODO,</w:t>
      </w:r>
    </w:p>
    <w:p w14:paraId="2FED0A54" w14:textId="77777777" w:rsidR="00CB24DB" w:rsidRPr="000F1264" w:rsidRDefault="00CB24DB" w:rsidP="00CB24DB">
      <w:pPr>
        <w:pStyle w:val="Akapitzlist"/>
        <w:numPr>
          <w:ilvl w:val="0"/>
          <w:numId w:val="33"/>
        </w:numPr>
        <w:spacing w:after="0" w:line="240" w:lineRule="auto"/>
        <w:jc w:val="both"/>
        <w:rPr>
          <w:sz w:val="23"/>
          <w:szCs w:val="23"/>
        </w:rPr>
      </w:pPr>
      <w:r w:rsidRPr="000F1264">
        <w:rPr>
          <w:sz w:val="23"/>
          <w:szCs w:val="23"/>
        </w:rPr>
        <w:t>prawo do usunięcia danych, na mocy art. 17 RODO,</w:t>
      </w:r>
    </w:p>
    <w:p w14:paraId="33B20624" w14:textId="77777777" w:rsidR="00CB24DB" w:rsidRPr="000F1264" w:rsidRDefault="00CB24DB" w:rsidP="00CB24DB">
      <w:pPr>
        <w:pStyle w:val="Akapitzlist"/>
        <w:numPr>
          <w:ilvl w:val="0"/>
          <w:numId w:val="33"/>
        </w:numPr>
        <w:spacing w:after="0" w:line="240" w:lineRule="auto"/>
        <w:jc w:val="both"/>
        <w:rPr>
          <w:sz w:val="23"/>
          <w:szCs w:val="23"/>
        </w:rPr>
      </w:pPr>
      <w:r w:rsidRPr="000F1264">
        <w:rPr>
          <w:sz w:val="23"/>
          <w:szCs w:val="23"/>
        </w:rPr>
        <w:t>żądania od administratora ograniczenia przetwarzania danych, na mocy art. 18 RODO,</w:t>
      </w:r>
    </w:p>
    <w:p w14:paraId="4FA273CF" w14:textId="77777777" w:rsidR="00CB24DB" w:rsidRPr="000F1264" w:rsidRDefault="00CB24DB" w:rsidP="00CB24DB">
      <w:pPr>
        <w:pStyle w:val="Akapitzlist"/>
        <w:numPr>
          <w:ilvl w:val="0"/>
          <w:numId w:val="33"/>
        </w:numPr>
        <w:spacing w:after="0" w:line="240" w:lineRule="auto"/>
        <w:jc w:val="both"/>
        <w:rPr>
          <w:sz w:val="23"/>
          <w:szCs w:val="23"/>
        </w:rPr>
      </w:pPr>
      <w:r w:rsidRPr="000F1264">
        <w:rPr>
          <w:sz w:val="23"/>
          <w:szCs w:val="23"/>
        </w:rPr>
        <w:t>prawo do przenoszenia danych, na mocy art. 20 RODO,</w:t>
      </w:r>
    </w:p>
    <w:p w14:paraId="2641B926" w14:textId="77777777" w:rsidR="00CB24DB" w:rsidRPr="000F1264" w:rsidRDefault="00CB24DB" w:rsidP="00CB24DB">
      <w:pPr>
        <w:pStyle w:val="Akapitzlist"/>
        <w:numPr>
          <w:ilvl w:val="0"/>
          <w:numId w:val="33"/>
        </w:numPr>
        <w:spacing w:after="0" w:line="240" w:lineRule="auto"/>
        <w:jc w:val="both"/>
        <w:rPr>
          <w:sz w:val="23"/>
          <w:szCs w:val="23"/>
        </w:rPr>
      </w:pPr>
      <w:r w:rsidRPr="000F1264">
        <w:rPr>
          <w:sz w:val="23"/>
          <w:szCs w:val="23"/>
        </w:rPr>
        <w:t xml:space="preserve">prawo do sprzeciwu wobec przetwarzania danych, na mocy art. 21 RODO. </w:t>
      </w:r>
    </w:p>
    <w:p w14:paraId="42689E54" w14:textId="77777777" w:rsidR="00CB24DB" w:rsidRPr="000F1264" w:rsidRDefault="00CB24DB" w:rsidP="00CB24DB">
      <w:pPr>
        <w:numPr>
          <w:ilvl w:val="0"/>
          <w:numId w:val="34"/>
        </w:numPr>
        <w:suppressAutoHyphens w:val="0"/>
        <w:jc w:val="both"/>
        <w:rPr>
          <w:sz w:val="23"/>
          <w:szCs w:val="23"/>
        </w:rPr>
      </w:pPr>
      <w:r w:rsidRPr="000F1264">
        <w:rPr>
          <w:sz w:val="23"/>
          <w:szCs w:val="23"/>
        </w:rPr>
        <w:t>w przypadku gdy uzna Pani/Pan, że przetwarzanie przez Administratora Pani/Pana danych osobowych narusza przepisy RODO, posiada Pani/Pan prawo wniesienia skargi do organu nadzorczego, tj. Prezesa Urzędu Ochrony Danych Osobowych;</w:t>
      </w:r>
    </w:p>
    <w:p w14:paraId="428EC6D8" w14:textId="77777777" w:rsidR="00CB24DB" w:rsidRPr="000F1264" w:rsidRDefault="00CB24DB" w:rsidP="00CB24DB">
      <w:pPr>
        <w:numPr>
          <w:ilvl w:val="0"/>
          <w:numId w:val="34"/>
        </w:numPr>
        <w:suppressAutoHyphens w:val="0"/>
        <w:jc w:val="both"/>
        <w:rPr>
          <w:sz w:val="23"/>
          <w:szCs w:val="23"/>
        </w:rPr>
      </w:pPr>
      <w:r w:rsidRPr="000F1264">
        <w:rPr>
          <w:sz w:val="23"/>
          <w:szCs w:val="23"/>
        </w:rPr>
        <w:lastRenderedPageBreak/>
        <w:t>podanie przez Panią/Pana danych osobowych nie jest obowiązkowe, natomiast jest warunkiem zawarcia umowy.</w:t>
      </w:r>
    </w:p>
    <w:p w14:paraId="7A6F2D7F" w14:textId="77777777" w:rsidR="00CB24DB" w:rsidRPr="000F1264" w:rsidRDefault="00CB24DB" w:rsidP="00CB24DB">
      <w:pPr>
        <w:numPr>
          <w:ilvl w:val="0"/>
          <w:numId w:val="34"/>
        </w:numPr>
        <w:suppressAutoHyphens w:val="0"/>
        <w:jc w:val="both"/>
        <w:rPr>
          <w:sz w:val="23"/>
          <w:szCs w:val="23"/>
        </w:rPr>
      </w:pPr>
      <w:r w:rsidRPr="000F1264">
        <w:rPr>
          <w:sz w:val="23"/>
          <w:szCs w:val="23"/>
        </w:rPr>
        <w:t xml:space="preserve">w oparciu o przetwarzane dane administrator nie będzie podejmował zautomatyzowanych decyzji, w tym decyzji będących wynikiem profilowania.  </w:t>
      </w:r>
    </w:p>
    <w:p w14:paraId="03B3970D" w14:textId="77777777" w:rsidR="004828B4" w:rsidRPr="000F1264" w:rsidRDefault="004828B4" w:rsidP="003A681E">
      <w:pPr>
        <w:rPr>
          <w:b/>
          <w:sz w:val="23"/>
          <w:szCs w:val="23"/>
        </w:rPr>
      </w:pPr>
    </w:p>
    <w:p w14:paraId="3C4B5A36" w14:textId="38BD3305" w:rsidR="00031E8C" w:rsidRPr="000F1264" w:rsidRDefault="0044417C" w:rsidP="00497A3E">
      <w:pPr>
        <w:jc w:val="center"/>
        <w:rPr>
          <w:b/>
          <w:sz w:val="23"/>
          <w:szCs w:val="23"/>
        </w:rPr>
      </w:pPr>
      <w:bookmarkStart w:id="0" w:name="_GoBack"/>
      <w:bookmarkEnd w:id="0"/>
      <w:r w:rsidRPr="000F1264">
        <w:rPr>
          <w:b/>
          <w:sz w:val="23"/>
          <w:szCs w:val="23"/>
        </w:rPr>
        <w:t>§ 1</w:t>
      </w:r>
      <w:r w:rsidR="00EF6BC9" w:rsidRPr="000F1264">
        <w:rPr>
          <w:b/>
          <w:sz w:val="23"/>
          <w:szCs w:val="23"/>
        </w:rPr>
        <w:t>3</w:t>
      </w:r>
    </w:p>
    <w:p w14:paraId="37B1486B" w14:textId="2F505C00" w:rsidR="00031E8C" w:rsidRPr="000F1264" w:rsidRDefault="00031E8C" w:rsidP="00EB0C35">
      <w:pPr>
        <w:numPr>
          <w:ilvl w:val="3"/>
          <w:numId w:val="25"/>
        </w:numPr>
        <w:tabs>
          <w:tab w:val="left" w:pos="426"/>
        </w:tabs>
        <w:autoSpaceDE w:val="0"/>
        <w:autoSpaceDN w:val="0"/>
        <w:ind w:left="0" w:firstLine="0"/>
        <w:jc w:val="both"/>
        <w:rPr>
          <w:sz w:val="23"/>
          <w:szCs w:val="23"/>
          <w:lang w:eastAsia="pl-PL"/>
        </w:rPr>
      </w:pPr>
      <w:r w:rsidRPr="000F1264">
        <w:rPr>
          <w:sz w:val="23"/>
          <w:szCs w:val="23"/>
          <w:lang w:eastAsia="pl-PL"/>
        </w:rPr>
        <w:t>Na czas działania siły wyższej obowiązki Strony, która nie jest w stanie wykonać danego</w:t>
      </w:r>
      <w:r w:rsidRPr="000F1264">
        <w:rPr>
          <w:sz w:val="23"/>
          <w:szCs w:val="23"/>
          <w:lang w:eastAsia="pl-PL"/>
        </w:rPr>
        <w:br/>
        <w:t xml:space="preserve">obowiązku ze względu na działanie </w:t>
      </w:r>
      <w:r w:rsidR="0074235D" w:rsidRPr="000F1264">
        <w:rPr>
          <w:sz w:val="23"/>
          <w:szCs w:val="23"/>
          <w:lang w:eastAsia="pl-PL"/>
        </w:rPr>
        <w:t>s</w:t>
      </w:r>
      <w:r w:rsidRPr="000F1264">
        <w:rPr>
          <w:sz w:val="23"/>
          <w:szCs w:val="23"/>
          <w:lang w:eastAsia="pl-PL"/>
        </w:rPr>
        <w:t>iły wyższej, ulegają zawieszeniu.</w:t>
      </w:r>
    </w:p>
    <w:p w14:paraId="2733F0DD" w14:textId="597236FF" w:rsidR="00031E8C" w:rsidRPr="000F1264" w:rsidRDefault="00031E8C" w:rsidP="00EB0C35">
      <w:pPr>
        <w:numPr>
          <w:ilvl w:val="3"/>
          <w:numId w:val="25"/>
        </w:numPr>
        <w:tabs>
          <w:tab w:val="left" w:pos="426"/>
        </w:tabs>
        <w:autoSpaceDE w:val="0"/>
        <w:autoSpaceDN w:val="0"/>
        <w:ind w:left="0" w:firstLine="0"/>
        <w:jc w:val="both"/>
        <w:rPr>
          <w:sz w:val="23"/>
          <w:szCs w:val="23"/>
          <w:lang w:eastAsia="pl-PL"/>
        </w:rPr>
      </w:pPr>
      <w:r w:rsidRPr="000F1264">
        <w:rPr>
          <w:sz w:val="23"/>
          <w:szCs w:val="23"/>
          <w:lang w:eastAsia="pl-PL"/>
        </w:rPr>
        <w:t>Dla potrzeb niniejszej Umowy „siła wyższa” oznacza zdarzenie, którego</w:t>
      </w:r>
      <w:r w:rsidR="003A681E" w:rsidRPr="000F1264">
        <w:rPr>
          <w:sz w:val="23"/>
          <w:szCs w:val="23"/>
          <w:lang w:eastAsia="pl-PL"/>
        </w:rPr>
        <w:t xml:space="preserve"> </w:t>
      </w:r>
      <w:r w:rsidRPr="000F1264">
        <w:rPr>
          <w:sz w:val="23"/>
          <w:szCs w:val="23"/>
          <w:lang w:eastAsia="pl-PL"/>
        </w:rPr>
        <w:t>wystąpienie jest niezależne od Stron i któremu nie mogą one zapobiec przy zachowaniu należytej</w:t>
      </w:r>
      <w:r w:rsidR="003A681E" w:rsidRPr="000F1264">
        <w:rPr>
          <w:sz w:val="23"/>
          <w:szCs w:val="23"/>
          <w:lang w:eastAsia="pl-PL"/>
        </w:rPr>
        <w:t xml:space="preserve"> </w:t>
      </w:r>
      <w:r w:rsidRPr="000F1264">
        <w:rPr>
          <w:sz w:val="23"/>
          <w:szCs w:val="23"/>
          <w:lang w:eastAsia="pl-PL"/>
        </w:rPr>
        <w:t xml:space="preserve">staranności, </w:t>
      </w:r>
      <w:r w:rsidR="003A681E" w:rsidRPr="000F1264">
        <w:rPr>
          <w:sz w:val="23"/>
          <w:szCs w:val="23"/>
          <w:lang w:eastAsia="pl-PL"/>
        </w:rPr>
        <w:br/>
      </w:r>
      <w:r w:rsidRPr="000F1264">
        <w:rPr>
          <w:sz w:val="23"/>
          <w:szCs w:val="23"/>
          <w:lang w:eastAsia="pl-PL"/>
        </w:rPr>
        <w:t>a w szczególności: wojny, stany nadzwyczajne, klęski żywiołowe, epidemie,</w:t>
      </w:r>
      <w:r w:rsidR="003A681E" w:rsidRPr="000F1264">
        <w:rPr>
          <w:sz w:val="23"/>
          <w:szCs w:val="23"/>
          <w:lang w:eastAsia="pl-PL"/>
        </w:rPr>
        <w:t xml:space="preserve"> </w:t>
      </w:r>
      <w:r w:rsidRPr="000F1264">
        <w:rPr>
          <w:sz w:val="23"/>
          <w:szCs w:val="23"/>
          <w:lang w:eastAsia="pl-PL"/>
        </w:rPr>
        <w:t>ograniczenia związane z kwarantanną, embargo, rewolucje, zamieszki i strajki.</w:t>
      </w:r>
    </w:p>
    <w:p w14:paraId="4C6206D9" w14:textId="77777777" w:rsidR="00031E8C" w:rsidRPr="000F1264" w:rsidRDefault="00031E8C" w:rsidP="00EB0C35">
      <w:pPr>
        <w:numPr>
          <w:ilvl w:val="3"/>
          <w:numId w:val="25"/>
        </w:numPr>
        <w:tabs>
          <w:tab w:val="left" w:pos="426"/>
        </w:tabs>
        <w:autoSpaceDE w:val="0"/>
        <w:autoSpaceDN w:val="0"/>
        <w:ind w:left="0" w:firstLine="0"/>
        <w:jc w:val="both"/>
        <w:rPr>
          <w:sz w:val="23"/>
          <w:szCs w:val="23"/>
          <w:lang w:eastAsia="pl-PL"/>
        </w:rPr>
      </w:pPr>
      <w:r w:rsidRPr="000F1264">
        <w:rPr>
          <w:sz w:val="23"/>
          <w:szCs w:val="23"/>
          <w:lang w:eastAsia="pl-PL"/>
        </w:rPr>
        <w:t>Każda ze Stron jest obowiązana do niezwłocznego zawiadomienia drugiej ze stron o zajściu</w:t>
      </w:r>
      <w:r w:rsidRPr="000F1264">
        <w:rPr>
          <w:sz w:val="23"/>
          <w:szCs w:val="23"/>
          <w:lang w:eastAsia="pl-PL"/>
        </w:rPr>
        <w:br/>
        <w:t>przypadku Siły Wyższej.</w:t>
      </w:r>
    </w:p>
    <w:p w14:paraId="787E9F7E" w14:textId="4297C8FF" w:rsidR="00031E8C" w:rsidRPr="000F1264" w:rsidRDefault="00031E8C" w:rsidP="00EB0C35">
      <w:pPr>
        <w:numPr>
          <w:ilvl w:val="3"/>
          <w:numId w:val="25"/>
        </w:numPr>
        <w:tabs>
          <w:tab w:val="left" w:pos="426"/>
        </w:tabs>
        <w:autoSpaceDE w:val="0"/>
        <w:autoSpaceDN w:val="0"/>
        <w:ind w:left="0" w:firstLine="0"/>
        <w:jc w:val="both"/>
        <w:rPr>
          <w:sz w:val="23"/>
          <w:szCs w:val="23"/>
          <w:lang w:eastAsia="pl-PL"/>
        </w:rPr>
      </w:pPr>
      <w:r w:rsidRPr="000F1264">
        <w:rPr>
          <w:sz w:val="23"/>
          <w:szCs w:val="23"/>
          <w:lang w:eastAsia="pl-PL"/>
        </w:rPr>
        <w:t>W przypadku ustania Siły Wyższej, Strony niezwłocznie przystąpią do realizacji swych obowiązków wynikających z Umowy.</w:t>
      </w:r>
    </w:p>
    <w:p w14:paraId="66D1368C" w14:textId="77777777" w:rsidR="002F63F2" w:rsidRPr="000F1264" w:rsidRDefault="002F63F2" w:rsidP="002F63F2">
      <w:pPr>
        <w:tabs>
          <w:tab w:val="left" w:pos="426"/>
        </w:tabs>
        <w:autoSpaceDE w:val="0"/>
        <w:autoSpaceDN w:val="0"/>
        <w:jc w:val="both"/>
        <w:rPr>
          <w:sz w:val="23"/>
          <w:szCs w:val="23"/>
          <w:lang w:eastAsia="pl-PL"/>
        </w:rPr>
      </w:pPr>
    </w:p>
    <w:p w14:paraId="2551D568" w14:textId="3B00CA37" w:rsidR="00031E8C" w:rsidRPr="000F1264" w:rsidRDefault="00031E8C" w:rsidP="00497A3E">
      <w:pPr>
        <w:jc w:val="center"/>
        <w:rPr>
          <w:b/>
          <w:sz w:val="23"/>
          <w:szCs w:val="23"/>
        </w:rPr>
      </w:pPr>
      <w:r w:rsidRPr="000F1264">
        <w:rPr>
          <w:b/>
          <w:sz w:val="23"/>
          <w:szCs w:val="23"/>
        </w:rPr>
        <w:t>§ 1</w:t>
      </w:r>
      <w:r w:rsidR="00EF6BC9" w:rsidRPr="000F1264">
        <w:rPr>
          <w:b/>
          <w:sz w:val="23"/>
          <w:szCs w:val="23"/>
        </w:rPr>
        <w:t>4</w:t>
      </w:r>
    </w:p>
    <w:p w14:paraId="43C6905B" w14:textId="58B7E3E7" w:rsidR="00481FD2" w:rsidRPr="000F1264" w:rsidRDefault="0044417C" w:rsidP="0044417C">
      <w:pPr>
        <w:jc w:val="both"/>
        <w:rPr>
          <w:sz w:val="23"/>
          <w:szCs w:val="23"/>
        </w:rPr>
      </w:pPr>
      <w:r w:rsidRPr="000F1264">
        <w:rPr>
          <w:sz w:val="23"/>
          <w:szCs w:val="23"/>
        </w:rPr>
        <w:t>Umowa niniejsza została sporządzona w 4 (czterech) jednobrzmiących egzemplarzach</w:t>
      </w:r>
      <w:r w:rsidR="00412E9A" w:rsidRPr="000F1264">
        <w:rPr>
          <w:sz w:val="23"/>
          <w:szCs w:val="23"/>
        </w:rPr>
        <w:t>,</w:t>
      </w:r>
      <w:r w:rsidRPr="000F1264">
        <w:rPr>
          <w:sz w:val="23"/>
          <w:szCs w:val="23"/>
        </w:rPr>
        <w:t xml:space="preserve"> </w:t>
      </w:r>
      <w:r w:rsidR="00A2751F" w:rsidRPr="000F1264">
        <w:rPr>
          <w:sz w:val="23"/>
          <w:szCs w:val="23"/>
        </w:rPr>
        <w:br/>
      </w:r>
      <w:r w:rsidRPr="000F1264">
        <w:rPr>
          <w:sz w:val="23"/>
          <w:szCs w:val="23"/>
        </w:rPr>
        <w:t>z których 3 (trzy) egzemplarze otrzymuje Zamawiający, a 1 (jeden) egzemplarz otrzymuje  Wykonawca</w:t>
      </w:r>
    </w:p>
    <w:p w14:paraId="339CBE83" w14:textId="77777777" w:rsidR="00481FD2" w:rsidRPr="000F1264" w:rsidRDefault="00481FD2">
      <w:pPr>
        <w:rPr>
          <w:sz w:val="23"/>
          <w:szCs w:val="23"/>
        </w:rPr>
      </w:pPr>
    </w:p>
    <w:p w14:paraId="1F457E0F" w14:textId="77777777" w:rsidR="0044417C" w:rsidRPr="000F1264" w:rsidRDefault="0044417C">
      <w:pPr>
        <w:rPr>
          <w:sz w:val="23"/>
          <w:szCs w:val="23"/>
        </w:rPr>
      </w:pPr>
    </w:p>
    <w:p w14:paraId="4801D074" w14:textId="77777777" w:rsidR="00481FD2" w:rsidRPr="00D452C4" w:rsidRDefault="00481FD2" w:rsidP="00C11D09">
      <w:pPr>
        <w:rPr>
          <w:b/>
          <w:sz w:val="23"/>
          <w:szCs w:val="23"/>
        </w:rPr>
      </w:pPr>
      <w:r w:rsidRPr="000F1264">
        <w:rPr>
          <w:b/>
          <w:sz w:val="23"/>
          <w:szCs w:val="23"/>
        </w:rPr>
        <w:t>Zamawi</w:t>
      </w:r>
      <w:r w:rsidRPr="00D452C4">
        <w:rPr>
          <w:b/>
          <w:sz w:val="23"/>
          <w:szCs w:val="23"/>
        </w:rPr>
        <w:t xml:space="preserve">ający                                      Skarbnik                                          Wykonawca    </w:t>
      </w:r>
    </w:p>
    <w:sectPr w:rsidR="00481FD2" w:rsidRPr="00D452C4">
      <w:footerReference w:type="default" r:id="rId10"/>
      <w:pgSz w:w="11906" w:h="16838"/>
      <w:pgMar w:top="1440" w:right="1404" w:bottom="764" w:left="1587" w:header="708" w:footer="708" w:gutter="0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6465089" w14:textId="77777777" w:rsidR="00932CEA" w:rsidRDefault="00932CEA">
      <w:r>
        <w:separator/>
      </w:r>
    </w:p>
  </w:endnote>
  <w:endnote w:type="continuationSeparator" w:id="0">
    <w:p w14:paraId="66181407" w14:textId="77777777" w:rsidR="00932CEA" w:rsidRDefault="00932C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024FEA8" w14:textId="3BB7F761" w:rsidR="00932CEA" w:rsidRPr="00D12BFA" w:rsidRDefault="00932CEA" w:rsidP="00C52290">
    <w:pPr>
      <w:pStyle w:val="Stopka"/>
      <w:pBdr>
        <w:top w:val="single" w:sz="4" w:space="1" w:color="auto"/>
      </w:pBdr>
      <w:jc w:val="both"/>
      <w:rPr>
        <w:color w:val="FF0000"/>
      </w:rPr>
    </w:pPr>
    <w:r w:rsidRPr="00D12BFA">
      <w:t>Umowa Nr  ……… z dnia …  20</w:t>
    </w:r>
    <w:r>
      <w:t>2</w:t>
    </w:r>
    <w:r w:rsidR="000F1264">
      <w:t>5</w:t>
    </w:r>
    <w:r w:rsidRPr="00D12BFA">
      <w:t xml:space="preserve"> r. </w:t>
    </w:r>
    <w:r w:rsidR="00443450">
      <w:t xml:space="preserve">- </w:t>
    </w:r>
    <w:r>
      <w:t xml:space="preserve">wycinka </w:t>
    </w:r>
    <w:r w:rsidRPr="00D116F5">
      <w:t xml:space="preserve">drzew </w:t>
    </w:r>
    <w:r w:rsidR="001D0CB7">
      <w:t>z</w:t>
    </w:r>
    <w:r w:rsidRPr="00D116F5">
      <w:t xml:space="preserve"> nieruchomości Gminy Miejskiej Biała Podlask</w:t>
    </w:r>
    <w:r w:rsidRPr="0044417C">
      <w:t>a</w:t>
    </w:r>
    <w:r>
      <w:t>.</w:t>
    </w:r>
  </w:p>
  <w:p w14:paraId="064A55B7" w14:textId="77777777" w:rsidR="00932CEA" w:rsidRPr="00985B13" w:rsidRDefault="00932CEA" w:rsidP="00985B13">
    <w:pPr>
      <w:pStyle w:val="Stopka"/>
      <w:jc w:val="right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1F7225">
      <w:rPr>
        <w:b/>
        <w:bCs/>
        <w:noProof/>
      </w:rPr>
      <w:t>5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1F7225">
      <w:rPr>
        <w:b/>
        <w:bCs/>
        <w:noProof/>
      </w:rPr>
      <w:t>5</w:t>
    </w:r>
    <w:r>
      <w:rPr>
        <w:b/>
        <w:bCs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8A6C52A" w14:textId="77777777" w:rsidR="00932CEA" w:rsidRDefault="00932CEA">
      <w:r>
        <w:separator/>
      </w:r>
    </w:p>
  </w:footnote>
  <w:footnote w:type="continuationSeparator" w:id="0">
    <w:p w14:paraId="29A05FE6" w14:textId="77777777" w:rsidR="00932CEA" w:rsidRDefault="00932CE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04" w:hanging="360"/>
      </w:pPr>
      <w:rPr>
        <w:rFonts w:ascii="Times New Roman" w:hAnsi="Times New Roman" w:cs="Times New Roman"/>
        <w:spacing w:val="-10"/>
        <w:sz w:val="23"/>
        <w:szCs w:val="23"/>
      </w:rPr>
    </w:lvl>
  </w:abstractNum>
  <w:abstractNum w:abstractNumId="2">
    <w:nsid w:val="00000003"/>
    <w:multiLevelType w:val="singleLevel"/>
    <w:tmpl w:val="C4D0EB0E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</w:rPr>
    </w:lvl>
  </w:abstractNum>
  <w:abstractNum w:abstractNumId="3">
    <w:nsid w:val="00000004"/>
    <w:multiLevelType w:val="singleLevel"/>
    <w:tmpl w:val="0000000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4">
    <w:nsid w:val="00000005"/>
    <w:multiLevelType w:val="singleLevel"/>
    <w:tmpl w:val="00000005"/>
    <w:name w:val="WW8Num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3"/>
        <w:szCs w:val="23"/>
      </w:rPr>
    </w:lvl>
  </w:abstractNum>
  <w:abstractNum w:abstractNumId="5">
    <w:nsid w:val="00000006"/>
    <w:multiLevelType w:val="singleLevel"/>
    <w:tmpl w:val="00000006"/>
    <w:name w:val="WW8Num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3"/>
        <w:szCs w:val="23"/>
      </w:rPr>
    </w:lvl>
  </w:abstractNum>
  <w:abstractNum w:abstractNumId="6">
    <w:nsid w:val="00000007"/>
    <w:multiLevelType w:val="multilevel"/>
    <w:tmpl w:val="00000007"/>
    <w:name w:val="WW8Num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spacing w:val="-8"/>
        <w:sz w:val="23"/>
        <w:szCs w:val="23"/>
      </w:rPr>
    </w:lvl>
    <w:lvl w:ilvl="1">
      <w:start w:val="2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pacing w:val="-6"/>
        <w:sz w:val="23"/>
        <w:szCs w:val="23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"/>
        </w:tabs>
        <w:ind w:left="180" w:hanging="360"/>
      </w:pPr>
      <w:rPr>
        <w:rFonts w:ascii="Times New Roman" w:eastAsia="Times New Roman" w:hAnsi="Times New Roman" w:cs="Times New Roman"/>
        <w:spacing w:val="-8"/>
        <w:sz w:val="23"/>
        <w:szCs w:val="23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7">
    <w:nsid w:val="00000008"/>
    <w:multiLevelType w:val="singleLevel"/>
    <w:tmpl w:val="00000008"/>
    <w:name w:val="WW8Num2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sz w:val="23"/>
        <w:szCs w:val="23"/>
      </w:rPr>
    </w:lvl>
  </w:abstractNum>
  <w:abstractNum w:abstractNumId="8">
    <w:nsid w:val="00000009"/>
    <w:multiLevelType w:val="multilevel"/>
    <w:tmpl w:val="F2E873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>
    <w:nsid w:val="0000000A"/>
    <w:multiLevelType w:val="multilevel"/>
    <w:tmpl w:val="000000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>
    <w:nsid w:val="0000000B"/>
    <w:multiLevelType w:val="multilevel"/>
    <w:tmpl w:val="0000000B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11">
    <w:nsid w:val="013B732D"/>
    <w:multiLevelType w:val="multilevel"/>
    <w:tmpl w:val="ACD0350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>
    <w:nsid w:val="01CC0C9F"/>
    <w:multiLevelType w:val="hybridMultilevel"/>
    <w:tmpl w:val="3C920A84"/>
    <w:lvl w:ilvl="0" w:tplc="3AFC5214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02193B0E"/>
    <w:multiLevelType w:val="hybridMultilevel"/>
    <w:tmpl w:val="048E3902"/>
    <w:lvl w:ilvl="0" w:tplc="7ADCAF7C">
      <w:start w:val="1"/>
      <w:numFmt w:val="decimal"/>
      <w:lvlText w:val="%1)"/>
      <w:lvlJc w:val="left"/>
      <w:pPr>
        <w:ind w:left="644" w:hanging="360"/>
      </w:pPr>
      <w:rPr>
        <w:rFonts w:ascii="Times New Roman" w:eastAsia="Calibri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4">
    <w:nsid w:val="049871D3"/>
    <w:multiLevelType w:val="hybridMultilevel"/>
    <w:tmpl w:val="63AAC5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093607A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360"/>
      </w:pPr>
    </w:lvl>
  </w:abstractNum>
  <w:abstractNum w:abstractNumId="16">
    <w:nsid w:val="09D72FCE"/>
    <w:multiLevelType w:val="hybridMultilevel"/>
    <w:tmpl w:val="876CA2C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DF23F58"/>
    <w:multiLevelType w:val="hybridMultilevel"/>
    <w:tmpl w:val="5BFE9B34"/>
    <w:lvl w:ilvl="0" w:tplc="F16695E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>
    <w:nsid w:val="0E6E3BB3"/>
    <w:multiLevelType w:val="hybridMultilevel"/>
    <w:tmpl w:val="F3DCFE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14B21B77"/>
    <w:multiLevelType w:val="hybridMultilevel"/>
    <w:tmpl w:val="CEE49A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6020AED"/>
    <w:multiLevelType w:val="hybridMultilevel"/>
    <w:tmpl w:val="CD1ADE8A"/>
    <w:lvl w:ilvl="0" w:tplc="04150011">
      <w:start w:val="1"/>
      <w:numFmt w:val="decimal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1">
    <w:nsid w:val="21DA4F46"/>
    <w:multiLevelType w:val="hybridMultilevel"/>
    <w:tmpl w:val="A3CE82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4557AF8"/>
    <w:multiLevelType w:val="hybridMultilevel"/>
    <w:tmpl w:val="1C402EE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267467FB"/>
    <w:multiLevelType w:val="hybridMultilevel"/>
    <w:tmpl w:val="A23EC14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3397544A"/>
    <w:multiLevelType w:val="hybridMultilevel"/>
    <w:tmpl w:val="1BFC1C9E"/>
    <w:lvl w:ilvl="0" w:tplc="F628EB2C">
      <w:start w:val="1"/>
      <w:numFmt w:val="decimal"/>
      <w:lvlText w:val="%1."/>
      <w:lvlJc w:val="right"/>
      <w:pPr>
        <w:ind w:left="360" w:hanging="360"/>
      </w:pPr>
      <w:rPr>
        <w:rFonts w:ascii="Times New Roman" w:eastAsia="Times New Roman" w:hAnsi="Times New Roman" w:cs="Times New Roman" w:hint="default"/>
        <w:sz w:val="23"/>
        <w:szCs w:val="23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6397808"/>
    <w:multiLevelType w:val="hybridMultilevel"/>
    <w:tmpl w:val="5D2256E0"/>
    <w:lvl w:ilvl="0" w:tplc="207448A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36E52343"/>
    <w:multiLevelType w:val="hybridMultilevel"/>
    <w:tmpl w:val="E72AD3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6E82980"/>
    <w:multiLevelType w:val="hybridMultilevel"/>
    <w:tmpl w:val="7E40F628"/>
    <w:lvl w:ilvl="0" w:tplc="36D62D9A">
      <w:start w:val="1"/>
      <w:numFmt w:val="decimal"/>
      <w:lvlText w:val="%1."/>
      <w:lvlJc w:val="right"/>
      <w:pPr>
        <w:ind w:left="720" w:hanging="360"/>
      </w:pPr>
      <w:rPr>
        <w:rFonts w:ascii="Times New Roman" w:hAnsi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3DB51B90"/>
    <w:multiLevelType w:val="hybridMultilevel"/>
    <w:tmpl w:val="B09A75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3ED410B9"/>
    <w:multiLevelType w:val="hybridMultilevel"/>
    <w:tmpl w:val="10C012D0"/>
    <w:lvl w:ilvl="0" w:tplc="BA1EAEA2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445650A4"/>
    <w:multiLevelType w:val="hybridMultilevel"/>
    <w:tmpl w:val="BBF65E1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9C005D2"/>
    <w:multiLevelType w:val="multilevel"/>
    <w:tmpl w:val="0D34FA40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sz w:val="2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D5456FD"/>
    <w:multiLevelType w:val="hybridMultilevel"/>
    <w:tmpl w:val="F22404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12D625A"/>
    <w:multiLevelType w:val="hybridMultilevel"/>
    <w:tmpl w:val="05CA9516"/>
    <w:lvl w:ilvl="0" w:tplc="0415000F">
      <w:start w:val="1"/>
      <w:numFmt w:val="decimal"/>
      <w:lvlText w:val="%1."/>
      <w:lvlJc w:val="left"/>
      <w:pPr>
        <w:ind w:left="755" w:hanging="360"/>
      </w:pPr>
    </w:lvl>
    <w:lvl w:ilvl="1" w:tplc="04150019">
      <w:start w:val="1"/>
      <w:numFmt w:val="lowerLetter"/>
      <w:lvlText w:val="%2."/>
      <w:lvlJc w:val="left"/>
      <w:pPr>
        <w:ind w:left="1475" w:hanging="360"/>
      </w:pPr>
    </w:lvl>
    <w:lvl w:ilvl="2" w:tplc="0415001B">
      <w:start w:val="1"/>
      <w:numFmt w:val="lowerRoman"/>
      <w:lvlText w:val="%3."/>
      <w:lvlJc w:val="right"/>
      <w:pPr>
        <w:ind w:left="2195" w:hanging="180"/>
      </w:pPr>
    </w:lvl>
    <w:lvl w:ilvl="3" w:tplc="11761828">
      <w:start w:val="1"/>
      <w:numFmt w:val="decimal"/>
      <w:lvlText w:val="%4."/>
      <w:lvlJc w:val="left"/>
      <w:pPr>
        <w:ind w:left="2915" w:hanging="360"/>
      </w:pPr>
      <w:rPr>
        <w:b w:val="0"/>
        <w:bCs w:val="0"/>
      </w:rPr>
    </w:lvl>
    <w:lvl w:ilvl="4" w:tplc="04150019">
      <w:start w:val="1"/>
      <w:numFmt w:val="lowerLetter"/>
      <w:lvlText w:val="%5."/>
      <w:lvlJc w:val="left"/>
      <w:pPr>
        <w:ind w:left="3635" w:hanging="360"/>
      </w:pPr>
    </w:lvl>
    <w:lvl w:ilvl="5" w:tplc="0415001B">
      <w:start w:val="1"/>
      <w:numFmt w:val="lowerRoman"/>
      <w:lvlText w:val="%6."/>
      <w:lvlJc w:val="right"/>
      <w:pPr>
        <w:ind w:left="4355" w:hanging="180"/>
      </w:pPr>
    </w:lvl>
    <w:lvl w:ilvl="6" w:tplc="0415000F">
      <w:start w:val="1"/>
      <w:numFmt w:val="decimal"/>
      <w:lvlText w:val="%7."/>
      <w:lvlJc w:val="left"/>
      <w:pPr>
        <w:ind w:left="5075" w:hanging="360"/>
      </w:pPr>
    </w:lvl>
    <w:lvl w:ilvl="7" w:tplc="04150019">
      <w:start w:val="1"/>
      <w:numFmt w:val="lowerLetter"/>
      <w:lvlText w:val="%8."/>
      <w:lvlJc w:val="left"/>
      <w:pPr>
        <w:ind w:left="5795" w:hanging="360"/>
      </w:pPr>
    </w:lvl>
    <w:lvl w:ilvl="8" w:tplc="0415001B">
      <w:start w:val="1"/>
      <w:numFmt w:val="lowerRoman"/>
      <w:lvlText w:val="%9."/>
      <w:lvlJc w:val="right"/>
      <w:pPr>
        <w:ind w:left="6515" w:hanging="180"/>
      </w:pPr>
    </w:lvl>
  </w:abstractNum>
  <w:abstractNum w:abstractNumId="34">
    <w:nsid w:val="53DE2A4A"/>
    <w:multiLevelType w:val="hybridMultilevel"/>
    <w:tmpl w:val="74C2CD62"/>
    <w:lvl w:ilvl="0" w:tplc="E9284138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5">
    <w:nsid w:val="5508626B"/>
    <w:multiLevelType w:val="hybridMultilevel"/>
    <w:tmpl w:val="C57011D2"/>
    <w:lvl w:ilvl="0" w:tplc="3E2CB02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>
    <w:nsid w:val="55E90EDF"/>
    <w:multiLevelType w:val="multilevel"/>
    <w:tmpl w:val="F2E873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7">
    <w:nsid w:val="581A1E98"/>
    <w:multiLevelType w:val="hybridMultilevel"/>
    <w:tmpl w:val="E34676D0"/>
    <w:lvl w:ilvl="0" w:tplc="0415000F">
      <w:start w:val="1"/>
      <w:numFmt w:val="decimal"/>
      <w:lvlText w:val="%1.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8">
    <w:nsid w:val="5B120033"/>
    <w:multiLevelType w:val="hybridMultilevel"/>
    <w:tmpl w:val="5212F2D0"/>
    <w:lvl w:ilvl="0" w:tplc="9C760B4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2"/>
        <w:szCs w:val="22"/>
      </w:rPr>
    </w:lvl>
    <w:lvl w:ilvl="1" w:tplc="0415001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9">
    <w:nsid w:val="65D159FF"/>
    <w:multiLevelType w:val="hybridMultilevel"/>
    <w:tmpl w:val="4EA4410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>
    <w:nsid w:val="700B379B"/>
    <w:multiLevelType w:val="hybridMultilevel"/>
    <w:tmpl w:val="F0381748"/>
    <w:lvl w:ilvl="0" w:tplc="66DEC724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2A03D3E"/>
    <w:multiLevelType w:val="hybridMultilevel"/>
    <w:tmpl w:val="D13453BE"/>
    <w:lvl w:ilvl="0" w:tplc="F628EB2C">
      <w:start w:val="1"/>
      <w:numFmt w:val="decimal"/>
      <w:lvlText w:val="%1."/>
      <w:lvlJc w:val="right"/>
      <w:pPr>
        <w:ind w:left="720" w:hanging="360"/>
      </w:pPr>
      <w:rPr>
        <w:rFonts w:ascii="Times New Roman" w:eastAsia="Times New Roman" w:hAnsi="Times New Roman" w:cs="Times New Roman"/>
        <w:sz w:val="23"/>
        <w:szCs w:val="23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34022E4"/>
    <w:multiLevelType w:val="hybridMultilevel"/>
    <w:tmpl w:val="595EF6C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5F748F7"/>
    <w:multiLevelType w:val="hybridMultilevel"/>
    <w:tmpl w:val="E70C7524"/>
    <w:lvl w:ilvl="0" w:tplc="0415000F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>
    <w:nsid w:val="777B6BF2"/>
    <w:multiLevelType w:val="hybridMultilevel"/>
    <w:tmpl w:val="F59873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CDB22A0"/>
    <w:multiLevelType w:val="hybridMultilevel"/>
    <w:tmpl w:val="67826966"/>
    <w:lvl w:ilvl="0" w:tplc="004CD10A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EEE512D"/>
    <w:multiLevelType w:val="hybridMultilevel"/>
    <w:tmpl w:val="74101996"/>
    <w:lvl w:ilvl="0" w:tplc="C40CB53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41"/>
  </w:num>
  <w:num w:numId="13">
    <w:abstractNumId w:val="15"/>
  </w:num>
  <w:num w:numId="14">
    <w:abstractNumId w:val="27"/>
  </w:num>
  <w:num w:numId="15">
    <w:abstractNumId w:val="11"/>
  </w:num>
  <w:num w:numId="16">
    <w:abstractNumId w:val="42"/>
  </w:num>
  <w:num w:numId="17">
    <w:abstractNumId w:val="40"/>
  </w:num>
  <w:num w:numId="18">
    <w:abstractNumId w:val="44"/>
  </w:num>
  <w:num w:numId="19">
    <w:abstractNumId w:val="22"/>
  </w:num>
  <w:num w:numId="20">
    <w:abstractNumId w:val="26"/>
  </w:num>
  <w:num w:numId="21">
    <w:abstractNumId w:val="21"/>
  </w:num>
  <w:num w:numId="22">
    <w:abstractNumId w:val="36"/>
  </w:num>
  <w:num w:numId="23">
    <w:abstractNumId w:val="20"/>
  </w:num>
  <w:num w:numId="24">
    <w:abstractNumId w:val="37"/>
  </w:num>
  <w:num w:numId="25">
    <w:abstractNumId w:val="33"/>
  </w:num>
  <w:num w:numId="26">
    <w:abstractNumId w:val="17"/>
  </w:num>
  <w:num w:numId="27">
    <w:abstractNumId w:val="14"/>
  </w:num>
  <w:num w:numId="28">
    <w:abstractNumId w:val="32"/>
  </w:num>
  <w:num w:numId="29">
    <w:abstractNumId w:val="19"/>
  </w:num>
  <w:num w:numId="30">
    <w:abstractNumId w:val="23"/>
  </w:num>
  <w:num w:numId="31">
    <w:abstractNumId w:val="39"/>
  </w:num>
  <w:num w:numId="32">
    <w:abstractNumId w:val="35"/>
  </w:num>
  <w:num w:numId="33">
    <w:abstractNumId w:val="13"/>
  </w:num>
  <w:num w:numId="34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8"/>
  </w:num>
  <w:num w:numId="36">
    <w:abstractNumId w:val="34"/>
  </w:num>
  <w:num w:numId="37">
    <w:abstractNumId w:val="16"/>
  </w:num>
  <w:num w:numId="38">
    <w:abstractNumId w:val="25"/>
  </w:num>
  <w:num w:numId="39">
    <w:abstractNumId w:val="38"/>
  </w:num>
  <w:num w:numId="40">
    <w:abstractNumId w:val="31"/>
  </w:num>
  <w:num w:numId="41">
    <w:abstractNumId w:val="30"/>
  </w:num>
  <w:num w:numId="42">
    <w:abstractNumId w:val="28"/>
  </w:num>
  <w:num w:numId="43">
    <w:abstractNumId w:val="24"/>
  </w:num>
  <w:num w:numId="44">
    <w:abstractNumId w:val="12"/>
  </w:num>
  <w:num w:numId="45">
    <w:abstractNumId w:val="46"/>
  </w:num>
  <w:num w:numId="46">
    <w:abstractNumId w:val="29"/>
  </w:num>
  <w:num w:numId="47">
    <w:abstractNumId w:val="43"/>
  </w:num>
  <w:num w:numId="48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1013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B65"/>
    <w:rsid w:val="00031E8C"/>
    <w:rsid w:val="00033AF2"/>
    <w:rsid w:val="000364CE"/>
    <w:rsid w:val="00045E02"/>
    <w:rsid w:val="00046E20"/>
    <w:rsid w:val="00063699"/>
    <w:rsid w:val="00077284"/>
    <w:rsid w:val="000879C5"/>
    <w:rsid w:val="000B03AC"/>
    <w:rsid w:val="000E4E33"/>
    <w:rsid w:val="000E7A15"/>
    <w:rsid w:val="000F1264"/>
    <w:rsid w:val="000F3074"/>
    <w:rsid w:val="00110E34"/>
    <w:rsid w:val="001209DC"/>
    <w:rsid w:val="00123FDE"/>
    <w:rsid w:val="00152907"/>
    <w:rsid w:val="00161C82"/>
    <w:rsid w:val="001626FD"/>
    <w:rsid w:val="00185F85"/>
    <w:rsid w:val="00186A37"/>
    <w:rsid w:val="00190BDB"/>
    <w:rsid w:val="001941BA"/>
    <w:rsid w:val="001C0D08"/>
    <w:rsid w:val="001C21BE"/>
    <w:rsid w:val="001C6577"/>
    <w:rsid w:val="001C6FFB"/>
    <w:rsid w:val="001D0CB7"/>
    <w:rsid w:val="001F33D5"/>
    <w:rsid w:val="001F7225"/>
    <w:rsid w:val="0020268A"/>
    <w:rsid w:val="0020527D"/>
    <w:rsid w:val="002321AE"/>
    <w:rsid w:val="00246045"/>
    <w:rsid w:val="0025671F"/>
    <w:rsid w:val="00291F2E"/>
    <w:rsid w:val="002D085D"/>
    <w:rsid w:val="002D580A"/>
    <w:rsid w:val="002F63F2"/>
    <w:rsid w:val="00301F1B"/>
    <w:rsid w:val="00355912"/>
    <w:rsid w:val="00366D50"/>
    <w:rsid w:val="00381E9B"/>
    <w:rsid w:val="003A3DB0"/>
    <w:rsid w:val="003A681E"/>
    <w:rsid w:val="003D4FD8"/>
    <w:rsid w:val="003E7733"/>
    <w:rsid w:val="003F00DA"/>
    <w:rsid w:val="003F5EFA"/>
    <w:rsid w:val="0040780A"/>
    <w:rsid w:val="00412E9A"/>
    <w:rsid w:val="00423879"/>
    <w:rsid w:val="00425FF8"/>
    <w:rsid w:val="00443450"/>
    <w:rsid w:val="0044417C"/>
    <w:rsid w:val="00462FF4"/>
    <w:rsid w:val="0046594E"/>
    <w:rsid w:val="00477521"/>
    <w:rsid w:val="00477692"/>
    <w:rsid w:val="00481FD2"/>
    <w:rsid w:val="004828B4"/>
    <w:rsid w:val="00497A3E"/>
    <w:rsid w:val="004A27F0"/>
    <w:rsid w:val="004A2B2D"/>
    <w:rsid w:val="004B41C8"/>
    <w:rsid w:val="004B50DA"/>
    <w:rsid w:val="004B5B06"/>
    <w:rsid w:val="004C1AC8"/>
    <w:rsid w:val="004C7E62"/>
    <w:rsid w:val="004E68E2"/>
    <w:rsid w:val="004F5273"/>
    <w:rsid w:val="004F6CEE"/>
    <w:rsid w:val="0051297F"/>
    <w:rsid w:val="00522042"/>
    <w:rsid w:val="00527509"/>
    <w:rsid w:val="0055317D"/>
    <w:rsid w:val="00557577"/>
    <w:rsid w:val="00557AE1"/>
    <w:rsid w:val="005900E1"/>
    <w:rsid w:val="00594377"/>
    <w:rsid w:val="005A7AEF"/>
    <w:rsid w:val="005D00E1"/>
    <w:rsid w:val="005D02B7"/>
    <w:rsid w:val="005D4291"/>
    <w:rsid w:val="005D57FA"/>
    <w:rsid w:val="00603232"/>
    <w:rsid w:val="006065AE"/>
    <w:rsid w:val="00615DE0"/>
    <w:rsid w:val="00621480"/>
    <w:rsid w:val="00636172"/>
    <w:rsid w:val="00643A3C"/>
    <w:rsid w:val="006477E9"/>
    <w:rsid w:val="006679BB"/>
    <w:rsid w:val="00683A9C"/>
    <w:rsid w:val="006A1C2A"/>
    <w:rsid w:val="006A2FA5"/>
    <w:rsid w:val="006B03EA"/>
    <w:rsid w:val="006B2840"/>
    <w:rsid w:val="006B5BE8"/>
    <w:rsid w:val="006B5CAF"/>
    <w:rsid w:val="006C4E89"/>
    <w:rsid w:val="006C5292"/>
    <w:rsid w:val="006D1942"/>
    <w:rsid w:val="006D3003"/>
    <w:rsid w:val="006D3DFE"/>
    <w:rsid w:val="006F40B8"/>
    <w:rsid w:val="00715C7F"/>
    <w:rsid w:val="00716F53"/>
    <w:rsid w:val="007342A1"/>
    <w:rsid w:val="0074235D"/>
    <w:rsid w:val="007460BE"/>
    <w:rsid w:val="00750B73"/>
    <w:rsid w:val="00750CD0"/>
    <w:rsid w:val="00754B2A"/>
    <w:rsid w:val="007C7EAA"/>
    <w:rsid w:val="007D3751"/>
    <w:rsid w:val="007E53D9"/>
    <w:rsid w:val="007F0E32"/>
    <w:rsid w:val="007F3BF3"/>
    <w:rsid w:val="008157A1"/>
    <w:rsid w:val="00815E5A"/>
    <w:rsid w:val="0082242E"/>
    <w:rsid w:val="00840B3F"/>
    <w:rsid w:val="00857485"/>
    <w:rsid w:val="00884280"/>
    <w:rsid w:val="008A2265"/>
    <w:rsid w:val="008A4B0F"/>
    <w:rsid w:val="008A6252"/>
    <w:rsid w:val="008B0E1A"/>
    <w:rsid w:val="008D18BD"/>
    <w:rsid w:val="008D28FA"/>
    <w:rsid w:val="008E05FE"/>
    <w:rsid w:val="008F4B43"/>
    <w:rsid w:val="008F51BF"/>
    <w:rsid w:val="008F7EBA"/>
    <w:rsid w:val="00923095"/>
    <w:rsid w:val="00930819"/>
    <w:rsid w:val="0093246A"/>
    <w:rsid w:val="00932CEA"/>
    <w:rsid w:val="00983065"/>
    <w:rsid w:val="0098480A"/>
    <w:rsid w:val="00985B13"/>
    <w:rsid w:val="00992C14"/>
    <w:rsid w:val="009A09DD"/>
    <w:rsid w:val="009A665B"/>
    <w:rsid w:val="009C6F9F"/>
    <w:rsid w:val="00A207F7"/>
    <w:rsid w:val="00A2751F"/>
    <w:rsid w:val="00A32811"/>
    <w:rsid w:val="00A32955"/>
    <w:rsid w:val="00A57461"/>
    <w:rsid w:val="00A579D0"/>
    <w:rsid w:val="00A8367D"/>
    <w:rsid w:val="00AB1B4D"/>
    <w:rsid w:val="00AD0CB4"/>
    <w:rsid w:val="00AE2BFE"/>
    <w:rsid w:val="00AE4853"/>
    <w:rsid w:val="00AF4915"/>
    <w:rsid w:val="00B019BE"/>
    <w:rsid w:val="00B03F95"/>
    <w:rsid w:val="00B32AEE"/>
    <w:rsid w:val="00B34B65"/>
    <w:rsid w:val="00B5140A"/>
    <w:rsid w:val="00B516F9"/>
    <w:rsid w:val="00B707D8"/>
    <w:rsid w:val="00B77786"/>
    <w:rsid w:val="00B83018"/>
    <w:rsid w:val="00B969E9"/>
    <w:rsid w:val="00BB3E05"/>
    <w:rsid w:val="00BC1CAA"/>
    <w:rsid w:val="00BF3F7E"/>
    <w:rsid w:val="00C00F92"/>
    <w:rsid w:val="00C11D09"/>
    <w:rsid w:val="00C12185"/>
    <w:rsid w:val="00C52290"/>
    <w:rsid w:val="00C828BA"/>
    <w:rsid w:val="00C85CF5"/>
    <w:rsid w:val="00CB24DB"/>
    <w:rsid w:val="00CC25AA"/>
    <w:rsid w:val="00CC5602"/>
    <w:rsid w:val="00D116F5"/>
    <w:rsid w:val="00D11A98"/>
    <w:rsid w:val="00D12BFA"/>
    <w:rsid w:val="00D237EC"/>
    <w:rsid w:val="00D33ADD"/>
    <w:rsid w:val="00D445F4"/>
    <w:rsid w:val="00D452C4"/>
    <w:rsid w:val="00D505E1"/>
    <w:rsid w:val="00D5090E"/>
    <w:rsid w:val="00D50C72"/>
    <w:rsid w:val="00D57926"/>
    <w:rsid w:val="00D61844"/>
    <w:rsid w:val="00D6600F"/>
    <w:rsid w:val="00D704F1"/>
    <w:rsid w:val="00D743BC"/>
    <w:rsid w:val="00D82DE2"/>
    <w:rsid w:val="00DA2A91"/>
    <w:rsid w:val="00DC4AD3"/>
    <w:rsid w:val="00DC52E6"/>
    <w:rsid w:val="00DD2B4D"/>
    <w:rsid w:val="00E20B6C"/>
    <w:rsid w:val="00E216A9"/>
    <w:rsid w:val="00E22E42"/>
    <w:rsid w:val="00E2612A"/>
    <w:rsid w:val="00E44241"/>
    <w:rsid w:val="00E450CC"/>
    <w:rsid w:val="00E64914"/>
    <w:rsid w:val="00E725CB"/>
    <w:rsid w:val="00E73295"/>
    <w:rsid w:val="00E87C77"/>
    <w:rsid w:val="00EB0C35"/>
    <w:rsid w:val="00EB28CB"/>
    <w:rsid w:val="00EC18F3"/>
    <w:rsid w:val="00ED37C8"/>
    <w:rsid w:val="00EE7D3D"/>
    <w:rsid w:val="00EF2099"/>
    <w:rsid w:val="00EF3937"/>
    <w:rsid w:val="00EF6BC9"/>
    <w:rsid w:val="00F01A21"/>
    <w:rsid w:val="00F11473"/>
    <w:rsid w:val="00F21557"/>
    <w:rsid w:val="00F3722C"/>
    <w:rsid w:val="00F42136"/>
    <w:rsid w:val="00F54BCF"/>
    <w:rsid w:val="00F63CA0"/>
    <w:rsid w:val="00F63D49"/>
    <w:rsid w:val="00F671D5"/>
    <w:rsid w:val="00F71EAB"/>
    <w:rsid w:val="00F7493B"/>
    <w:rsid w:val="00F9516D"/>
    <w:rsid w:val="00FA6617"/>
    <w:rsid w:val="00FC0C00"/>
    <w:rsid w:val="00FC6156"/>
    <w:rsid w:val="00FE7B34"/>
    <w:rsid w:val="00FF78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1377"/>
    <o:shapelayout v:ext="edit">
      <o:idmap v:ext="edit" data="1"/>
    </o:shapelayout>
  </w:shapeDefaults>
  <w:doNotEmbedSmartTags/>
  <w:decimalSymbol w:val=","/>
  <w:listSeparator w:val=";"/>
  <w14:docId w14:val="2970EF2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jc w:val="both"/>
      <w:outlineLvl w:val="0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Times New Roman" w:hAnsi="Times New Roman" w:cs="Times New Roman"/>
      <w:spacing w:val="-10"/>
      <w:sz w:val="23"/>
      <w:szCs w:val="23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Times New Roman" w:eastAsia="Times New Roman" w:hAnsi="Times New Roman" w:cs="Times New Roman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cs="Times New Roman" w:hint="default"/>
    </w:rPr>
  </w:style>
  <w:style w:type="character" w:customStyle="1" w:styleId="WW8Num3z1">
    <w:name w:val="WW8Num3z1"/>
    <w:rPr>
      <w:rFonts w:cs="Times New Roman"/>
    </w:rPr>
  </w:style>
  <w:style w:type="character" w:customStyle="1" w:styleId="WW8Num4z0">
    <w:name w:val="WW8Num4z0"/>
    <w:rPr>
      <w:rFonts w:hint="default"/>
      <w:bCs/>
      <w:spacing w:val="-28"/>
      <w:sz w:val="22"/>
      <w:szCs w:val="22"/>
    </w:rPr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2">
    <w:name w:val="WW8Num4z2"/>
    <w:rPr>
      <w:rFonts w:ascii="Wingdings" w:hAnsi="Wingdings" w:cs="Wingdings" w:hint="default"/>
    </w:rPr>
  </w:style>
  <w:style w:type="character" w:customStyle="1" w:styleId="WW8Num4z3">
    <w:name w:val="WW8Num4z3"/>
    <w:rPr>
      <w:rFonts w:ascii="Symbol" w:hAnsi="Symbol" w:cs="Symbol" w:hint="default"/>
    </w:rPr>
  </w:style>
  <w:style w:type="character" w:customStyle="1" w:styleId="WW8Num5z0">
    <w:name w:val="WW8Num5z0"/>
    <w:rPr>
      <w:rFonts w:hint="default"/>
      <w:b w:val="0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Times New Roman" w:eastAsia="Times New Roman" w:hAnsi="Times New Roman" w:cs="Times New Roman"/>
    </w:rPr>
  </w:style>
  <w:style w:type="character" w:customStyle="1" w:styleId="WW8Num6z1">
    <w:name w:val="WW8Num6z1"/>
    <w:rPr>
      <w:rFonts w:cs="Times New Roman"/>
    </w:rPr>
  </w:style>
  <w:style w:type="character" w:customStyle="1" w:styleId="WW8Num7z0">
    <w:name w:val="WW8Num7z0"/>
    <w:rPr>
      <w:rFonts w:hint="default"/>
    </w:rPr>
  </w:style>
  <w:style w:type="character" w:customStyle="1" w:styleId="WW8Num8z0">
    <w:name w:val="WW8Num8z0"/>
    <w:rPr>
      <w:rFonts w:cs="Times New Roman" w:hint="default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hint="default"/>
    </w:rPr>
  </w:style>
  <w:style w:type="character" w:customStyle="1" w:styleId="WW8Num10z0">
    <w:name w:val="WW8Num10z0"/>
    <w:rPr>
      <w:rFonts w:hint="default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hint="default"/>
    </w:rPr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ascii="Times New Roman" w:hAnsi="Times New Roman" w:cs="Times New Roman" w:hint="default"/>
    </w:rPr>
  </w:style>
  <w:style w:type="character" w:customStyle="1" w:styleId="WW8Num13z0">
    <w:name w:val="WW8Num13z0"/>
    <w:rPr>
      <w:rFonts w:hint="default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hint="default"/>
    </w:rPr>
  </w:style>
  <w:style w:type="character" w:customStyle="1" w:styleId="WW8Num15z0">
    <w:name w:val="WW8Num15z0"/>
    <w:rPr>
      <w:rFonts w:cs="Times New Roman"/>
    </w:rPr>
  </w:style>
  <w:style w:type="character" w:customStyle="1" w:styleId="WW8Num16z0">
    <w:name w:val="WW8Num16z0"/>
    <w:rPr>
      <w:rFonts w:hint="default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hint="default"/>
    </w:rPr>
  </w:style>
  <w:style w:type="character" w:customStyle="1" w:styleId="WW8Num18z0">
    <w:name w:val="WW8Num18z0"/>
    <w:rPr>
      <w:rFonts w:ascii="Times New Roman" w:hAnsi="Times New Roman" w:cs="Times New Roman" w:hint="default"/>
    </w:rPr>
  </w:style>
  <w:style w:type="character" w:customStyle="1" w:styleId="WW8Num19z0">
    <w:name w:val="WW8Num19z0"/>
    <w:rPr>
      <w:rFonts w:hint="default"/>
      <w:bCs/>
      <w:spacing w:val="-28"/>
      <w:sz w:val="22"/>
      <w:szCs w:val="22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hint="default"/>
      <w:sz w:val="23"/>
      <w:szCs w:val="23"/>
    </w:rPr>
  </w:style>
  <w:style w:type="character" w:customStyle="1" w:styleId="WW8Num21z0">
    <w:name w:val="WW8Num21z0"/>
    <w:rPr>
      <w:rFonts w:hint="default"/>
    </w:rPr>
  </w:style>
  <w:style w:type="character" w:customStyle="1" w:styleId="WW8Num22z0">
    <w:name w:val="WW8Num22z0"/>
    <w:rPr>
      <w:rFonts w:hint="default"/>
    </w:rPr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rFonts w:hint="default"/>
    </w:rPr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hint="default"/>
    </w:rPr>
  </w:style>
  <w:style w:type="character" w:customStyle="1" w:styleId="WW8Num25z0">
    <w:name w:val="WW8Num25z0"/>
    <w:rPr>
      <w:rFonts w:ascii="Times New Roman" w:eastAsia="Times New Roman" w:hAnsi="Times New Roman" w:cs="Times New Roman"/>
      <w:b w:val="0"/>
      <w:spacing w:val="0"/>
      <w:position w:val="0"/>
      <w:sz w:val="20"/>
      <w:szCs w:val="20"/>
      <w:vertAlign w:val="baseline"/>
    </w:rPr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hint="default"/>
      <w:sz w:val="23"/>
      <w:szCs w:val="23"/>
    </w:rPr>
  </w:style>
  <w:style w:type="character" w:customStyle="1" w:styleId="WW8Num27z0">
    <w:name w:val="WW8Num27z0"/>
    <w:rPr>
      <w:rFonts w:hint="default"/>
    </w:rPr>
  </w:style>
  <w:style w:type="character" w:customStyle="1" w:styleId="WW8Num28z0">
    <w:name w:val="WW8Num28z0"/>
    <w:rPr>
      <w:rFonts w:ascii="Times New Roman" w:eastAsia="Times New Roman" w:hAnsi="Times New Roman" w:cs="Times New Roman"/>
      <w:spacing w:val="-8"/>
      <w:sz w:val="23"/>
      <w:szCs w:val="23"/>
    </w:rPr>
  </w:style>
  <w:style w:type="character" w:customStyle="1" w:styleId="WW8Num28z1">
    <w:name w:val="WW8Num28z1"/>
    <w:rPr>
      <w:rFonts w:ascii="Times New Roman" w:hAnsi="Times New Roman" w:cs="Times New Roman" w:hint="default"/>
      <w:spacing w:val="-6"/>
      <w:sz w:val="23"/>
      <w:szCs w:val="23"/>
    </w:rPr>
  </w:style>
  <w:style w:type="character" w:customStyle="1" w:styleId="WW8Num28z2">
    <w:name w:val="WW8Num28z2"/>
    <w:rPr>
      <w:rFonts w:cs="Times New Roman"/>
    </w:rPr>
  </w:style>
  <w:style w:type="character" w:customStyle="1" w:styleId="WW8Num29z0">
    <w:name w:val="WW8Num29z0"/>
    <w:rPr>
      <w:rFonts w:ascii="Times New Roman" w:eastAsia="Times New Roman" w:hAnsi="Times New Roman" w:cs="Times New Roman"/>
      <w:sz w:val="23"/>
      <w:szCs w:val="23"/>
    </w:rPr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Domylnaczcionkaakapitu1">
    <w:name w:val="Domyślna czcionka akapitu1"/>
  </w:style>
  <w:style w:type="character" w:customStyle="1" w:styleId="ZwykytekstZnak">
    <w:name w:val="Zwykły tekst Znak"/>
    <w:link w:val="Zwykytekst"/>
    <w:uiPriority w:val="99"/>
    <w:rPr>
      <w:rFonts w:ascii="Courier New" w:eastAsia="Times New Roman" w:hAnsi="Courier New" w:cs="Courier New"/>
    </w:rPr>
  </w:style>
  <w:style w:type="character" w:customStyle="1" w:styleId="TekstdymkaZnak">
    <w:name w:val="Tekst dymka Znak"/>
    <w:rPr>
      <w:rFonts w:ascii="Tahoma" w:eastAsia="Times New Roman" w:hAnsi="Tahoma" w:cs="Tahoma"/>
      <w:sz w:val="16"/>
      <w:szCs w:val="16"/>
    </w:rPr>
  </w:style>
  <w:style w:type="character" w:customStyle="1" w:styleId="StopkaZnak">
    <w:name w:val="Stopka Znak"/>
    <w:uiPriority w:val="99"/>
    <w:rPr>
      <w:rFonts w:eastAsia="Times New Roman"/>
    </w:rPr>
  </w:style>
  <w:style w:type="character" w:customStyle="1" w:styleId="Znakinumeracji">
    <w:name w:val="Znaki numeracji"/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jc w:val="both"/>
    </w:pPr>
    <w:rPr>
      <w:sz w:val="24"/>
    </w:rPr>
  </w:style>
  <w:style w:type="paragraph" w:styleId="Lista">
    <w:name w:val="List"/>
    <w:basedOn w:val="Tekstpodstawowy"/>
    <w:rPr>
      <w:rFonts w:cs="Mang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Tekstpodstawowy21">
    <w:name w:val="Tekst podstawowy 21"/>
    <w:basedOn w:val="Normalny"/>
    <w:rPr>
      <w:sz w:val="24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</w:pPr>
  </w:style>
  <w:style w:type="paragraph" w:customStyle="1" w:styleId="Zwykytekst1">
    <w:name w:val="Zwykły tekst1"/>
    <w:basedOn w:val="Normalny"/>
    <w:rPr>
      <w:rFonts w:ascii="Courier New" w:hAnsi="Courier New" w:cs="Courier New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Zwykytekst">
    <w:name w:val="Plain Text"/>
    <w:basedOn w:val="Normalny"/>
    <w:link w:val="ZwykytekstZnak"/>
    <w:uiPriority w:val="99"/>
    <w:rsid w:val="001941BA"/>
    <w:pPr>
      <w:suppressAutoHyphens w:val="0"/>
    </w:pPr>
    <w:rPr>
      <w:rFonts w:ascii="Courier New" w:hAnsi="Courier New" w:cs="Courier New"/>
      <w:lang w:eastAsia="pl-PL"/>
    </w:rPr>
  </w:style>
  <w:style w:type="character" w:customStyle="1" w:styleId="ZwykytekstZnak1">
    <w:name w:val="Zwykły tekst Znak1"/>
    <w:uiPriority w:val="99"/>
    <w:semiHidden/>
    <w:rsid w:val="001941BA"/>
    <w:rPr>
      <w:rFonts w:ascii="Courier New" w:hAnsi="Courier New" w:cs="Courier New"/>
      <w:lang w:eastAsia="ar-SA"/>
    </w:rPr>
  </w:style>
  <w:style w:type="character" w:styleId="Hipercze">
    <w:name w:val="Hyperlink"/>
    <w:uiPriority w:val="99"/>
    <w:unhideWhenUsed/>
    <w:rsid w:val="00B969E9"/>
    <w:rPr>
      <w:color w:val="0000FF"/>
      <w:u w:val="single"/>
    </w:rPr>
  </w:style>
  <w:style w:type="paragraph" w:styleId="Akapitzlist">
    <w:name w:val="List Paragraph"/>
    <w:basedOn w:val="Normalny"/>
    <w:link w:val="AkapitzlistZnak"/>
    <w:uiPriority w:val="34"/>
    <w:qFormat/>
    <w:rsid w:val="00EF3937"/>
    <w:pPr>
      <w:suppressAutoHyphens w:val="0"/>
      <w:spacing w:after="200" w:line="276" w:lineRule="auto"/>
      <w:ind w:left="720"/>
      <w:contextualSpacing/>
    </w:pPr>
    <w:rPr>
      <w:rFonts w:eastAsia="Calibri"/>
      <w:sz w:val="24"/>
      <w:szCs w:val="24"/>
      <w:lang w:eastAsia="en-US"/>
    </w:rPr>
  </w:style>
  <w:style w:type="paragraph" w:customStyle="1" w:styleId="p1">
    <w:name w:val="p1"/>
    <w:basedOn w:val="Normalny"/>
    <w:rsid w:val="004828B4"/>
    <w:pPr>
      <w:suppressAutoHyphens w:val="0"/>
    </w:pPr>
    <w:rPr>
      <w:rFonts w:eastAsia="Calibri"/>
      <w:sz w:val="17"/>
      <w:szCs w:val="17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828B4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03232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03232"/>
    <w:rPr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03232"/>
    <w:rPr>
      <w:vertAlign w:val="superscript"/>
    </w:rPr>
  </w:style>
  <w:style w:type="paragraph" w:customStyle="1" w:styleId="zwykytekst2">
    <w:name w:val="zwykytekst2"/>
    <w:basedOn w:val="Normalny"/>
    <w:rsid w:val="00D452C4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qFormat/>
    <w:locked/>
    <w:rsid w:val="00161C82"/>
    <w:rPr>
      <w:rFonts w:eastAsia="Calibri"/>
      <w:sz w:val="24"/>
      <w:szCs w:val="24"/>
      <w:lang w:eastAsia="en-US"/>
    </w:rPr>
  </w:style>
  <w:style w:type="paragraph" w:customStyle="1" w:styleId="Default">
    <w:name w:val="Default"/>
    <w:rsid w:val="00161C82"/>
    <w:pPr>
      <w:autoSpaceDE w:val="0"/>
      <w:autoSpaceDN w:val="0"/>
      <w:adjustRightInd w:val="0"/>
    </w:pPr>
    <w:rPr>
      <w:rFonts w:ascii="Tahoma" w:eastAsiaTheme="minorHAnsi" w:hAnsi="Tahoma" w:cs="Tahoma"/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jc w:val="both"/>
      <w:outlineLvl w:val="0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Times New Roman" w:hAnsi="Times New Roman" w:cs="Times New Roman"/>
      <w:spacing w:val="-10"/>
      <w:sz w:val="23"/>
      <w:szCs w:val="23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Times New Roman" w:eastAsia="Times New Roman" w:hAnsi="Times New Roman" w:cs="Times New Roman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cs="Times New Roman" w:hint="default"/>
    </w:rPr>
  </w:style>
  <w:style w:type="character" w:customStyle="1" w:styleId="WW8Num3z1">
    <w:name w:val="WW8Num3z1"/>
    <w:rPr>
      <w:rFonts w:cs="Times New Roman"/>
    </w:rPr>
  </w:style>
  <w:style w:type="character" w:customStyle="1" w:styleId="WW8Num4z0">
    <w:name w:val="WW8Num4z0"/>
    <w:rPr>
      <w:rFonts w:hint="default"/>
      <w:bCs/>
      <w:spacing w:val="-28"/>
      <w:sz w:val="22"/>
      <w:szCs w:val="22"/>
    </w:rPr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2">
    <w:name w:val="WW8Num4z2"/>
    <w:rPr>
      <w:rFonts w:ascii="Wingdings" w:hAnsi="Wingdings" w:cs="Wingdings" w:hint="default"/>
    </w:rPr>
  </w:style>
  <w:style w:type="character" w:customStyle="1" w:styleId="WW8Num4z3">
    <w:name w:val="WW8Num4z3"/>
    <w:rPr>
      <w:rFonts w:ascii="Symbol" w:hAnsi="Symbol" w:cs="Symbol" w:hint="default"/>
    </w:rPr>
  </w:style>
  <w:style w:type="character" w:customStyle="1" w:styleId="WW8Num5z0">
    <w:name w:val="WW8Num5z0"/>
    <w:rPr>
      <w:rFonts w:hint="default"/>
      <w:b w:val="0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Times New Roman" w:eastAsia="Times New Roman" w:hAnsi="Times New Roman" w:cs="Times New Roman"/>
    </w:rPr>
  </w:style>
  <w:style w:type="character" w:customStyle="1" w:styleId="WW8Num6z1">
    <w:name w:val="WW8Num6z1"/>
    <w:rPr>
      <w:rFonts w:cs="Times New Roman"/>
    </w:rPr>
  </w:style>
  <w:style w:type="character" w:customStyle="1" w:styleId="WW8Num7z0">
    <w:name w:val="WW8Num7z0"/>
    <w:rPr>
      <w:rFonts w:hint="default"/>
    </w:rPr>
  </w:style>
  <w:style w:type="character" w:customStyle="1" w:styleId="WW8Num8z0">
    <w:name w:val="WW8Num8z0"/>
    <w:rPr>
      <w:rFonts w:cs="Times New Roman" w:hint="default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hint="default"/>
    </w:rPr>
  </w:style>
  <w:style w:type="character" w:customStyle="1" w:styleId="WW8Num10z0">
    <w:name w:val="WW8Num10z0"/>
    <w:rPr>
      <w:rFonts w:hint="default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hint="default"/>
    </w:rPr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ascii="Times New Roman" w:hAnsi="Times New Roman" w:cs="Times New Roman" w:hint="default"/>
    </w:rPr>
  </w:style>
  <w:style w:type="character" w:customStyle="1" w:styleId="WW8Num13z0">
    <w:name w:val="WW8Num13z0"/>
    <w:rPr>
      <w:rFonts w:hint="default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hint="default"/>
    </w:rPr>
  </w:style>
  <w:style w:type="character" w:customStyle="1" w:styleId="WW8Num15z0">
    <w:name w:val="WW8Num15z0"/>
    <w:rPr>
      <w:rFonts w:cs="Times New Roman"/>
    </w:rPr>
  </w:style>
  <w:style w:type="character" w:customStyle="1" w:styleId="WW8Num16z0">
    <w:name w:val="WW8Num16z0"/>
    <w:rPr>
      <w:rFonts w:hint="default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hint="default"/>
    </w:rPr>
  </w:style>
  <w:style w:type="character" w:customStyle="1" w:styleId="WW8Num18z0">
    <w:name w:val="WW8Num18z0"/>
    <w:rPr>
      <w:rFonts w:ascii="Times New Roman" w:hAnsi="Times New Roman" w:cs="Times New Roman" w:hint="default"/>
    </w:rPr>
  </w:style>
  <w:style w:type="character" w:customStyle="1" w:styleId="WW8Num19z0">
    <w:name w:val="WW8Num19z0"/>
    <w:rPr>
      <w:rFonts w:hint="default"/>
      <w:bCs/>
      <w:spacing w:val="-28"/>
      <w:sz w:val="22"/>
      <w:szCs w:val="22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hint="default"/>
      <w:sz w:val="23"/>
      <w:szCs w:val="23"/>
    </w:rPr>
  </w:style>
  <w:style w:type="character" w:customStyle="1" w:styleId="WW8Num21z0">
    <w:name w:val="WW8Num21z0"/>
    <w:rPr>
      <w:rFonts w:hint="default"/>
    </w:rPr>
  </w:style>
  <w:style w:type="character" w:customStyle="1" w:styleId="WW8Num22z0">
    <w:name w:val="WW8Num22z0"/>
    <w:rPr>
      <w:rFonts w:hint="default"/>
    </w:rPr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rFonts w:hint="default"/>
    </w:rPr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hint="default"/>
    </w:rPr>
  </w:style>
  <w:style w:type="character" w:customStyle="1" w:styleId="WW8Num25z0">
    <w:name w:val="WW8Num25z0"/>
    <w:rPr>
      <w:rFonts w:ascii="Times New Roman" w:eastAsia="Times New Roman" w:hAnsi="Times New Roman" w:cs="Times New Roman"/>
      <w:b w:val="0"/>
      <w:spacing w:val="0"/>
      <w:position w:val="0"/>
      <w:sz w:val="20"/>
      <w:szCs w:val="20"/>
      <w:vertAlign w:val="baseline"/>
    </w:rPr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hint="default"/>
      <w:sz w:val="23"/>
      <w:szCs w:val="23"/>
    </w:rPr>
  </w:style>
  <w:style w:type="character" w:customStyle="1" w:styleId="WW8Num27z0">
    <w:name w:val="WW8Num27z0"/>
    <w:rPr>
      <w:rFonts w:hint="default"/>
    </w:rPr>
  </w:style>
  <w:style w:type="character" w:customStyle="1" w:styleId="WW8Num28z0">
    <w:name w:val="WW8Num28z0"/>
    <w:rPr>
      <w:rFonts w:ascii="Times New Roman" w:eastAsia="Times New Roman" w:hAnsi="Times New Roman" w:cs="Times New Roman"/>
      <w:spacing w:val="-8"/>
      <w:sz w:val="23"/>
      <w:szCs w:val="23"/>
    </w:rPr>
  </w:style>
  <w:style w:type="character" w:customStyle="1" w:styleId="WW8Num28z1">
    <w:name w:val="WW8Num28z1"/>
    <w:rPr>
      <w:rFonts w:ascii="Times New Roman" w:hAnsi="Times New Roman" w:cs="Times New Roman" w:hint="default"/>
      <w:spacing w:val="-6"/>
      <w:sz w:val="23"/>
      <w:szCs w:val="23"/>
    </w:rPr>
  </w:style>
  <w:style w:type="character" w:customStyle="1" w:styleId="WW8Num28z2">
    <w:name w:val="WW8Num28z2"/>
    <w:rPr>
      <w:rFonts w:cs="Times New Roman"/>
    </w:rPr>
  </w:style>
  <w:style w:type="character" w:customStyle="1" w:styleId="WW8Num29z0">
    <w:name w:val="WW8Num29z0"/>
    <w:rPr>
      <w:rFonts w:ascii="Times New Roman" w:eastAsia="Times New Roman" w:hAnsi="Times New Roman" w:cs="Times New Roman"/>
      <w:sz w:val="23"/>
      <w:szCs w:val="23"/>
    </w:rPr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Domylnaczcionkaakapitu1">
    <w:name w:val="Domyślna czcionka akapitu1"/>
  </w:style>
  <w:style w:type="character" w:customStyle="1" w:styleId="ZwykytekstZnak">
    <w:name w:val="Zwykły tekst Znak"/>
    <w:link w:val="Zwykytekst"/>
    <w:uiPriority w:val="99"/>
    <w:rPr>
      <w:rFonts w:ascii="Courier New" w:eastAsia="Times New Roman" w:hAnsi="Courier New" w:cs="Courier New"/>
    </w:rPr>
  </w:style>
  <w:style w:type="character" w:customStyle="1" w:styleId="TekstdymkaZnak">
    <w:name w:val="Tekst dymka Znak"/>
    <w:rPr>
      <w:rFonts w:ascii="Tahoma" w:eastAsia="Times New Roman" w:hAnsi="Tahoma" w:cs="Tahoma"/>
      <w:sz w:val="16"/>
      <w:szCs w:val="16"/>
    </w:rPr>
  </w:style>
  <w:style w:type="character" w:customStyle="1" w:styleId="StopkaZnak">
    <w:name w:val="Stopka Znak"/>
    <w:uiPriority w:val="99"/>
    <w:rPr>
      <w:rFonts w:eastAsia="Times New Roman"/>
    </w:rPr>
  </w:style>
  <w:style w:type="character" w:customStyle="1" w:styleId="Znakinumeracji">
    <w:name w:val="Znaki numeracji"/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jc w:val="both"/>
    </w:pPr>
    <w:rPr>
      <w:sz w:val="24"/>
    </w:rPr>
  </w:style>
  <w:style w:type="paragraph" w:styleId="Lista">
    <w:name w:val="List"/>
    <w:basedOn w:val="Tekstpodstawowy"/>
    <w:rPr>
      <w:rFonts w:cs="Mang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Tekstpodstawowy21">
    <w:name w:val="Tekst podstawowy 21"/>
    <w:basedOn w:val="Normalny"/>
    <w:rPr>
      <w:sz w:val="24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</w:pPr>
  </w:style>
  <w:style w:type="paragraph" w:customStyle="1" w:styleId="Zwykytekst1">
    <w:name w:val="Zwykły tekst1"/>
    <w:basedOn w:val="Normalny"/>
    <w:rPr>
      <w:rFonts w:ascii="Courier New" w:hAnsi="Courier New" w:cs="Courier New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Zwykytekst">
    <w:name w:val="Plain Text"/>
    <w:basedOn w:val="Normalny"/>
    <w:link w:val="ZwykytekstZnak"/>
    <w:uiPriority w:val="99"/>
    <w:rsid w:val="001941BA"/>
    <w:pPr>
      <w:suppressAutoHyphens w:val="0"/>
    </w:pPr>
    <w:rPr>
      <w:rFonts w:ascii="Courier New" w:hAnsi="Courier New" w:cs="Courier New"/>
      <w:lang w:eastAsia="pl-PL"/>
    </w:rPr>
  </w:style>
  <w:style w:type="character" w:customStyle="1" w:styleId="ZwykytekstZnak1">
    <w:name w:val="Zwykły tekst Znak1"/>
    <w:uiPriority w:val="99"/>
    <w:semiHidden/>
    <w:rsid w:val="001941BA"/>
    <w:rPr>
      <w:rFonts w:ascii="Courier New" w:hAnsi="Courier New" w:cs="Courier New"/>
      <w:lang w:eastAsia="ar-SA"/>
    </w:rPr>
  </w:style>
  <w:style w:type="character" w:styleId="Hipercze">
    <w:name w:val="Hyperlink"/>
    <w:uiPriority w:val="99"/>
    <w:unhideWhenUsed/>
    <w:rsid w:val="00B969E9"/>
    <w:rPr>
      <w:color w:val="0000FF"/>
      <w:u w:val="single"/>
    </w:rPr>
  </w:style>
  <w:style w:type="paragraph" w:styleId="Akapitzlist">
    <w:name w:val="List Paragraph"/>
    <w:basedOn w:val="Normalny"/>
    <w:link w:val="AkapitzlistZnak"/>
    <w:uiPriority w:val="34"/>
    <w:qFormat/>
    <w:rsid w:val="00EF3937"/>
    <w:pPr>
      <w:suppressAutoHyphens w:val="0"/>
      <w:spacing w:after="200" w:line="276" w:lineRule="auto"/>
      <w:ind w:left="720"/>
      <w:contextualSpacing/>
    </w:pPr>
    <w:rPr>
      <w:rFonts w:eastAsia="Calibri"/>
      <w:sz w:val="24"/>
      <w:szCs w:val="24"/>
      <w:lang w:eastAsia="en-US"/>
    </w:rPr>
  </w:style>
  <w:style w:type="paragraph" w:customStyle="1" w:styleId="p1">
    <w:name w:val="p1"/>
    <w:basedOn w:val="Normalny"/>
    <w:rsid w:val="004828B4"/>
    <w:pPr>
      <w:suppressAutoHyphens w:val="0"/>
    </w:pPr>
    <w:rPr>
      <w:rFonts w:eastAsia="Calibri"/>
      <w:sz w:val="17"/>
      <w:szCs w:val="17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828B4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03232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03232"/>
    <w:rPr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03232"/>
    <w:rPr>
      <w:vertAlign w:val="superscript"/>
    </w:rPr>
  </w:style>
  <w:style w:type="paragraph" w:customStyle="1" w:styleId="zwykytekst2">
    <w:name w:val="zwykytekst2"/>
    <w:basedOn w:val="Normalny"/>
    <w:rsid w:val="00D452C4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qFormat/>
    <w:locked/>
    <w:rsid w:val="00161C82"/>
    <w:rPr>
      <w:rFonts w:eastAsia="Calibri"/>
      <w:sz w:val="24"/>
      <w:szCs w:val="24"/>
      <w:lang w:eastAsia="en-US"/>
    </w:rPr>
  </w:style>
  <w:style w:type="paragraph" w:customStyle="1" w:styleId="Default">
    <w:name w:val="Default"/>
    <w:rsid w:val="00161C82"/>
    <w:pPr>
      <w:autoSpaceDE w:val="0"/>
      <w:autoSpaceDN w:val="0"/>
      <w:adjustRightInd w:val="0"/>
    </w:pPr>
    <w:rPr>
      <w:rFonts w:ascii="Tahoma" w:eastAsiaTheme="minorHAnsi" w:hAnsi="Tahoma" w:cs="Tahoma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463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32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3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00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92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mailto:iod@bialapodlaska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8DCAC1-CED3-4EAD-8302-540C3A61B6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1948</Words>
  <Characters>11694</Characters>
  <Application>Microsoft Office Word</Application>
  <DocSecurity>4</DocSecurity>
  <Lines>97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 M O W A   N R  1/2004</vt:lpstr>
    </vt:vector>
  </TitlesOfParts>
  <Company/>
  <LinksUpToDate>false</LinksUpToDate>
  <CharactersWithSpaces>13615</CharactersWithSpaces>
  <SharedDoc>false</SharedDoc>
  <HLinks>
    <vt:vector size="6" baseType="variant">
      <vt:variant>
        <vt:i4>7077968</vt:i4>
      </vt:variant>
      <vt:variant>
        <vt:i4>0</vt:i4>
      </vt:variant>
      <vt:variant>
        <vt:i4>0</vt:i4>
      </vt:variant>
      <vt:variant>
        <vt:i4>5</vt:i4>
      </vt:variant>
      <vt:variant>
        <vt:lpwstr>mailto:iod@bialapodlaska.pl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 M O W A   N R  1/2004</dc:title>
  <dc:creator>uzytkownik-wgkmos</dc:creator>
  <cp:lastModifiedBy>Anna Hryciuk</cp:lastModifiedBy>
  <cp:revision>2</cp:revision>
  <cp:lastPrinted>2025-11-19T12:02:00Z</cp:lastPrinted>
  <dcterms:created xsi:type="dcterms:W3CDTF">2025-11-19T12:02:00Z</dcterms:created>
  <dcterms:modified xsi:type="dcterms:W3CDTF">2025-11-19T12:02:00Z</dcterms:modified>
</cp:coreProperties>
</file>